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A58" w:rsidRDefault="00F02A58" w:rsidP="00F02A58">
      <w:pPr>
        <w:spacing w:line="440" w:lineRule="exact"/>
        <w:jc w:val="center"/>
        <w:outlineLvl w:val="0"/>
        <w:rPr>
          <w:rFonts w:ascii="宋体" w:hAnsi="宋体" w:cs="宋体"/>
          <w:b/>
          <w:bCs/>
          <w:sz w:val="32"/>
          <w:szCs w:val="32"/>
        </w:rPr>
      </w:pPr>
      <w:r w:rsidRPr="00BC699D">
        <w:rPr>
          <w:b/>
          <w:bCs/>
          <w:sz w:val="32"/>
          <w:szCs w:val="32"/>
        </w:rPr>
        <w:t>201</w:t>
      </w:r>
      <w:r w:rsidR="008A07FF">
        <w:rPr>
          <w:rFonts w:hint="eastAsia"/>
          <w:b/>
          <w:bCs/>
          <w:sz w:val="32"/>
          <w:szCs w:val="32"/>
        </w:rPr>
        <w:t>9</w:t>
      </w:r>
      <w:r>
        <w:rPr>
          <w:rFonts w:ascii="宋体" w:hAnsi="宋体" w:cs="宋体" w:hint="eastAsia"/>
          <w:b/>
          <w:bCs/>
          <w:sz w:val="32"/>
          <w:szCs w:val="32"/>
        </w:rPr>
        <w:t>年研究生入学考试自命题科目考试大纲</w:t>
      </w:r>
    </w:p>
    <w:p w:rsidR="00F02A58" w:rsidRDefault="00F02A58" w:rsidP="00F02A58">
      <w:pPr>
        <w:spacing w:line="440" w:lineRule="exact"/>
        <w:jc w:val="center"/>
        <w:outlineLvl w:val="0"/>
        <w:rPr>
          <w:rFonts w:ascii="宋体" w:hAnsi="宋体" w:cs="宋体"/>
          <w:b/>
          <w:bCs/>
          <w:sz w:val="32"/>
          <w:szCs w:val="32"/>
        </w:rPr>
      </w:pPr>
    </w:p>
    <w:p w:rsidR="00F02A58" w:rsidRDefault="00F02A58" w:rsidP="00F02A58">
      <w:pPr>
        <w:adjustRightInd w:val="0"/>
        <w:snapToGrid w:val="0"/>
        <w:rPr>
          <w:rFonts w:ascii="宋体" w:hAnsi="宋体"/>
          <w:sz w:val="28"/>
        </w:rPr>
      </w:pPr>
      <w:r>
        <w:rPr>
          <w:rFonts w:ascii="宋体" w:hAnsi="宋体" w:hint="eastAsia"/>
          <w:b/>
          <w:sz w:val="24"/>
        </w:rPr>
        <w:t>考试科目代码：</w:t>
      </w:r>
      <w:r w:rsidR="00600845">
        <w:rPr>
          <w:rFonts w:ascii="宋体" w:hAnsi="宋体" w:hint="eastAsia"/>
          <w:b/>
          <w:sz w:val="24"/>
        </w:rPr>
        <w:t xml:space="preserve">       </w:t>
      </w:r>
      <w:r>
        <w:rPr>
          <w:rFonts w:ascii="宋体" w:hAnsi="宋体" w:hint="eastAsia"/>
          <w:b/>
          <w:sz w:val="24"/>
        </w:rPr>
        <w:t xml:space="preserve">      </w:t>
      </w:r>
      <w:r w:rsidR="00600845">
        <w:rPr>
          <w:rFonts w:ascii="宋体" w:hAnsi="宋体" w:hint="eastAsia"/>
          <w:b/>
          <w:sz w:val="24"/>
        </w:rPr>
        <w:t xml:space="preserve">         </w:t>
      </w:r>
      <w:r>
        <w:rPr>
          <w:rFonts w:ascii="宋体" w:hAnsi="宋体" w:hint="eastAsia"/>
          <w:b/>
          <w:sz w:val="24"/>
        </w:rPr>
        <w:t xml:space="preserve">考试科目名称: </w:t>
      </w:r>
      <w:r w:rsidR="00600845">
        <w:rPr>
          <w:rFonts w:ascii="宋体" w:hAnsi="宋体" w:hint="eastAsia"/>
          <w:b/>
          <w:sz w:val="24"/>
        </w:rPr>
        <w:t>基础生命科学</w:t>
      </w:r>
      <w:r>
        <w:rPr>
          <w:rFonts w:ascii="宋体" w:hAnsi="宋体" w:hint="eastAsia"/>
          <w:b/>
          <w:sz w:val="24"/>
        </w:rPr>
        <w:t xml:space="preserve">   </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F02A58" w:rsidTr="00F57A22">
        <w:tc>
          <w:tcPr>
            <w:tcW w:w="9180" w:type="dxa"/>
            <w:tcBorders>
              <w:top w:val="single" w:sz="4" w:space="0" w:color="auto"/>
              <w:left w:val="single" w:sz="4" w:space="0" w:color="auto"/>
              <w:bottom w:val="single" w:sz="4" w:space="0" w:color="auto"/>
              <w:right w:val="single" w:sz="4" w:space="0" w:color="auto"/>
            </w:tcBorders>
          </w:tcPr>
          <w:p w:rsidR="00F02A58" w:rsidRPr="009A7115" w:rsidRDefault="00F02A58" w:rsidP="008A07FF">
            <w:pPr>
              <w:spacing w:beforeLines="50" w:line="340" w:lineRule="exact"/>
              <w:rPr>
                <w:b/>
              </w:rPr>
            </w:pPr>
            <w:r w:rsidRPr="009A7115">
              <w:rPr>
                <w:rFonts w:ascii="宋体" w:hAnsi="宋体" w:hint="eastAsia"/>
                <w:b/>
                <w:sz w:val="24"/>
              </w:rPr>
              <w:t>考试内容范围</w:t>
            </w:r>
            <w:r w:rsidR="00600845" w:rsidRPr="009A7115">
              <w:rPr>
                <w:rFonts w:ascii="宋体" w:hAnsi="宋体" w:hint="eastAsia"/>
                <w:b/>
                <w:sz w:val="24"/>
              </w:rPr>
              <w:t>：</w:t>
            </w:r>
          </w:p>
          <w:p w:rsidR="006F2916" w:rsidRDefault="006F2916" w:rsidP="00865F78">
            <w:pPr>
              <w:spacing w:line="340" w:lineRule="exact"/>
              <w:outlineLvl w:val="0"/>
            </w:pPr>
            <w:r>
              <w:rPr>
                <w:rFonts w:hint="eastAsia"/>
              </w:rPr>
              <w:t>一、生物的多样性及其分类代表</w:t>
            </w:r>
          </w:p>
          <w:p w:rsidR="006F2916" w:rsidRDefault="006F2916" w:rsidP="00865F78">
            <w:pPr>
              <w:spacing w:line="340" w:lineRule="exact"/>
              <w:ind w:firstLineChars="100" w:firstLine="210"/>
              <w:outlineLvl w:val="0"/>
            </w:pPr>
            <w:r>
              <w:rPr>
                <w:rFonts w:hint="eastAsia"/>
              </w:rPr>
              <w:t xml:space="preserve">1. </w:t>
            </w:r>
            <w:r w:rsidR="00901BE6">
              <w:rPr>
                <w:rFonts w:hint="eastAsia"/>
              </w:rPr>
              <w:t>要求考生了解</w:t>
            </w:r>
            <w:r>
              <w:rPr>
                <w:rFonts w:hint="eastAsia"/>
              </w:rPr>
              <w:t>生物多样性</w:t>
            </w:r>
            <w:r w:rsidR="00901BE6">
              <w:rPr>
                <w:rFonts w:hint="eastAsia"/>
              </w:rPr>
              <w:t>的概念、生物多样性公约及现代分类学的发展过程。</w:t>
            </w:r>
          </w:p>
          <w:p w:rsidR="006F2916" w:rsidRDefault="006F2916" w:rsidP="00865F78">
            <w:pPr>
              <w:spacing w:line="340" w:lineRule="exact"/>
              <w:ind w:firstLineChars="100" w:firstLine="210"/>
            </w:pPr>
            <w:r>
              <w:rPr>
                <w:rFonts w:hint="eastAsia"/>
              </w:rPr>
              <w:t xml:space="preserve">2. </w:t>
            </w:r>
            <w:r w:rsidR="00901BE6">
              <w:rPr>
                <w:rFonts w:hint="eastAsia"/>
              </w:rPr>
              <w:t>要求考生了解保护生物多样性的意义</w:t>
            </w:r>
            <w:r w:rsidR="00EF1AD4">
              <w:rPr>
                <w:rFonts w:hint="eastAsia"/>
              </w:rPr>
              <w:t>、</w:t>
            </w:r>
            <w:r w:rsidR="00901BE6">
              <w:rPr>
                <w:rFonts w:hint="eastAsia"/>
              </w:rPr>
              <w:t>生物分类的阶层和双名法。</w:t>
            </w:r>
          </w:p>
          <w:p w:rsidR="006F2916" w:rsidRDefault="00901BE6" w:rsidP="00865F78">
            <w:pPr>
              <w:spacing w:line="340" w:lineRule="exact"/>
              <w:ind w:leftChars="100" w:left="420" w:hangingChars="100" w:hanging="210"/>
            </w:pPr>
            <w:r>
              <w:rPr>
                <w:rFonts w:hint="eastAsia"/>
              </w:rPr>
              <w:t xml:space="preserve">3. </w:t>
            </w:r>
            <w:r>
              <w:rPr>
                <w:rFonts w:hint="eastAsia"/>
              </w:rPr>
              <w:t>要求考生熟练掌握</w:t>
            </w:r>
            <w:r w:rsidR="006F2916">
              <w:rPr>
                <w:rFonts w:hint="eastAsia"/>
              </w:rPr>
              <w:t>物种多样性、遗传多样性</w:t>
            </w:r>
            <w:r>
              <w:rPr>
                <w:rFonts w:hint="eastAsia"/>
              </w:rPr>
              <w:t>、</w:t>
            </w:r>
            <w:r w:rsidR="006F2916">
              <w:rPr>
                <w:rFonts w:hint="eastAsia"/>
              </w:rPr>
              <w:t>生态系统多样性</w:t>
            </w:r>
            <w:r>
              <w:rPr>
                <w:rFonts w:hint="eastAsia"/>
              </w:rPr>
              <w:t>及</w:t>
            </w:r>
            <w:r w:rsidR="006F2916">
              <w:rPr>
                <w:rFonts w:hint="eastAsia"/>
              </w:rPr>
              <w:t>生物种的概念</w:t>
            </w:r>
            <w:r w:rsidR="0034276C">
              <w:rPr>
                <w:rFonts w:hint="eastAsia"/>
              </w:rPr>
              <w:t>；</w:t>
            </w:r>
            <w:proofErr w:type="gramStart"/>
            <w:r>
              <w:rPr>
                <w:rFonts w:hint="eastAsia"/>
              </w:rPr>
              <w:t>掌握</w:t>
            </w:r>
            <w:r w:rsidR="006F2916">
              <w:rPr>
                <w:rFonts w:hint="eastAsia"/>
              </w:rPr>
              <w:t>五界分类</w:t>
            </w:r>
            <w:proofErr w:type="gramEnd"/>
            <w:r w:rsidR="006F2916">
              <w:rPr>
                <w:rFonts w:hint="eastAsia"/>
              </w:rPr>
              <w:t>系统</w:t>
            </w:r>
            <w:r>
              <w:rPr>
                <w:rFonts w:hint="eastAsia"/>
              </w:rPr>
              <w:t>、分类原则及典型代表。</w:t>
            </w:r>
          </w:p>
          <w:p w:rsidR="006F2916" w:rsidRDefault="0034276C" w:rsidP="00865F78">
            <w:pPr>
              <w:spacing w:line="340" w:lineRule="exact"/>
              <w:outlineLvl w:val="0"/>
              <w:rPr>
                <w:color w:val="0000FF"/>
              </w:rPr>
            </w:pPr>
            <w:r>
              <w:rPr>
                <w:rFonts w:hint="eastAsia"/>
              </w:rPr>
              <w:t>二、</w:t>
            </w:r>
            <w:r w:rsidR="006F2916">
              <w:rPr>
                <w:rFonts w:hint="eastAsia"/>
              </w:rPr>
              <w:t>细胞</w:t>
            </w:r>
            <w:r>
              <w:rPr>
                <w:rFonts w:hint="eastAsia"/>
              </w:rPr>
              <w:t>及生命的基本化学组成</w:t>
            </w:r>
          </w:p>
          <w:p w:rsidR="006F2916" w:rsidRDefault="006F2916" w:rsidP="00865F78">
            <w:pPr>
              <w:spacing w:line="340" w:lineRule="exact"/>
              <w:ind w:firstLineChars="100" w:firstLine="210"/>
              <w:outlineLvl w:val="0"/>
            </w:pPr>
            <w:r>
              <w:rPr>
                <w:rFonts w:hint="eastAsia"/>
              </w:rPr>
              <w:t xml:space="preserve">1. </w:t>
            </w:r>
            <w:r w:rsidR="0034276C">
              <w:rPr>
                <w:rFonts w:hint="eastAsia"/>
              </w:rPr>
              <w:t>要求考生了解细胞的基本概念、</w:t>
            </w:r>
            <w:r w:rsidR="004A0E2B">
              <w:rPr>
                <w:rFonts w:hint="eastAsia"/>
              </w:rPr>
              <w:t>糖类和脂类分子的种类、蛋白质分子</w:t>
            </w:r>
            <w:r w:rsidR="00403B39">
              <w:rPr>
                <w:rFonts w:hint="eastAsia"/>
              </w:rPr>
              <w:t>结构和功能的关系。</w:t>
            </w:r>
          </w:p>
          <w:p w:rsidR="0034276C" w:rsidRDefault="006F2916" w:rsidP="00865F78">
            <w:pPr>
              <w:spacing w:line="340" w:lineRule="exact"/>
              <w:ind w:leftChars="100" w:left="420" w:hangingChars="100" w:hanging="210"/>
              <w:outlineLvl w:val="0"/>
            </w:pPr>
            <w:r>
              <w:rPr>
                <w:rFonts w:hint="eastAsia"/>
              </w:rPr>
              <w:t xml:space="preserve">2. </w:t>
            </w:r>
            <w:r w:rsidR="0034276C">
              <w:rPr>
                <w:rFonts w:hint="eastAsia"/>
              </w:rPr>
              <w:t>要求考生熟练掌握真核细胞和原核细胞、植物细胞和动物细胞的异同点；熟练掌握真核细胞的基本结构、主要细胞器的结构及功能。</w:t>
            </w:r>
          </w:p>
          <w:p w:rsidR="006F2916" w:rsidRDefault="0034276C" w:rsidP="00865F78">
            <w:pPr>
              <w:spacing w:line="340" w:lineRule="exact"/>
              <w:ind w:leftChars="100" w:left="420" w:hangingChars="100" w:hanging="210"/>
              <w:outlineLvl w:val="0"/>
            </w:pPr>
            <w:r>
              <w:rPr>
                <w:rFonts w:hint="eastAsia"/>
              </w:rPr>
              <w:t xml:space="preserve">3. </w:t>
            </w:r>
            <w:r>
              <w:rPr>
                <w:rFonts w:hint="eastAsia"/>
              </w:rPr>
              <w:t>要求考生熟练掌握细胞膜的结构特点及流动镶嵌模型的主要特点；掌握物质跨</w:t>
            </w:r>
            <w:proofErr w:type="gramStart"/>
            <w:r>
              <w:rPr>
                <w:rFonts w:hint="eastAsia"/>
              </w:rPr>
              <w:t>膜运输</w:t>
            </w:r>
            <w:proofErr w:type="gramEnd"/>
            <w:r>
              <w:rPr>
                <w:rFonts w:hint="eastAsia"/>
              </w:rPr>
              <w:t>的类型及特点。</w:t>
            </w:r>
          </w:p>
          <w:p w:rsidR="0034276C" w:rsidRDefault="0034276C" w:rsidP="00865F78">
            <w:pPr>
              <w:spacing w:line="340" w:lineRule="exact"/>
              <w:ind w:firstLineChars="100" w:firstLine="210"/>
            </w:pPr>
            <w:r>
              <w:rPr>
                <w:rFonts w:hint="eastAsia"/>
              </w:rPr>
              <w:t xml:space="preserve">4. </w:t>
            </w:r>
            <w:r>
              <w:rPr>
                <w:rFonts w:hint="eastAsia"/>
              </w:rPr>
              <w:t>要求考生熟练掌握</w:t>
            </w:r>
            <w:r w:rsidR="00403B39">
              <w:rPr>
                <w:rFonts w:hint="eastAsia"/>
              </w:rPr>
              <w:t>核酸的基本组成成分及连接方式</w:t>
            </w:r>
            <w:r w:rsidR="004A0E2B">
              <w:rPr>
                <w:rFonts w:hint="eastAsia"/>
              </w:rPr>
              <w:t>、</w:t>
            </w:r>
            <w:r w:rsidR="00403B39">
              <w:rPr>
                <w:rFonts w:hint="eastAsia"/>
              </w:rPr>
              <w:t>DNA</w:t>
            </w:r>
            <w:r w:rsidR="00403B39">
              <w:rPr>
                <w:rFonts w:hint="eastAsia"/>
              </w:rPr>
              <w:t>双螺旋结构模型的特点。</w:t>
            </w:r>
          </w:p>
          <w:p w:rsidR="006F2916" w:rsidRDefault="00403B39" w:rsidP="00865F78">
            <w:pPr>
              <w:spacing w:line="340" w:lineRule="exact"/>
            </w:pPr>
            <w:r>
              <w:rPr>
                <w:rFonts w:hint="eastAsia"/>
              </w:rPr>
              <w:t>三、</w:t>
            </w:r>
            <w:r w:rsidR="006F2916">
              <w:rPr>
                <w:rFonts w:hint="eastAsia"/>
                <w:bCs/>
              </w:rPr>
              <w:t>能量与代谢</w:t>
            </w:r>
          </w:p>
          <w:p w:rsidR="006F2916" w:rsidRDefault="006F2916" w:rsidP="00865F78">
            <w:pPr>
              <w:spacing w:line="340" w:lineRule="exact"/>
              <w:ind w:firstLineChars="100" w:firstLine="210"/>
            </w:pPr>
            <w:r>
              <w:rPr>
                <w:rFonts w:hint="eastAsia"/>
              </w:rPr>
              <w:t xml:space="preserve">1. </w:t>
            </w:r>
            <w:r w:rsidR="00403B39">
              <w:rPr>
                <w:rFonts w:hint="eastAsia"/>
              </w:rPr>
              <w:t>要求考生了解热力学第一及第二定律。</w:t>
            </w:r>
          </w:p>
          <w:p w:rsidR="00403B39" w:rsidRDefault="00403B39" w:rsidP="00865F78">
            <w:pPr>
              <w:spacing w:line="340" w:lineRule="exact"/>
              <w:ind w:firstLineChars="100" w:firstLine="210"/>
            </w:pPr>
            <w:r>
              <w:rPr>
                <w:rFonts w:hint="eastAsia"/>
              </w:rPr>
              <w:t xml:space="preserve">2. </w:t>
            </w:r>
            <w:r>
              <w:rPr>
                <w:rFonts w:hint="eastAsia"/>
              </w:rPr>
              <w:t>要求考生掌握酶及核酶的概念；掌握影响酶活性的主要因素。</w:t>
            </w:r>
          </w:p>
          <w:p w:rsidR="006F2916" w:rsidRDefault="00403B39" w:rsidP="00865F78">
            <w:pPr>
              <w:spacing w:line="340" w:lineRule="exact"/>
            </w:pPr>
            <w:r>
              <w:rPr>
                <w:rFonts w:hint="eastAsia"/>
              </w:rPr>
              <w:t>四、</w:t>
            </w:r>
            <w:r w:rsidR="006F2916">
              <w:rPr>
                <w:rFonts w:hint="eastAsia"/>
                <w:bCs/>
              </w:rPr>
              <w:t>细胞呼吸——能量的收获</w:t>
            </w:r>
          </w:p>
          <w:p w:rsidR="006F2916" w:rsidRDefault="006F2916" w:rsidP="00865F78">
            <w:pPr>
              <w:spacing w:line="340" w:lineRule="exact"/>
              <w:ind w:firstLineChars="100" w:firstLine="210"/>
            </w:pPr>
            <w:r>
              <w:rPr>
                <w:rFonts w:hint="eastAsia"/>
              </w:rPr>
              <w:t xml:space="preserve">1. </w:t>
            </w:r>
            <w:r w:rsidR="00403B39">
              <w:rPr>
                <w:rFonts w:hint="eastAsia"/>
              </w:rPr>
              <w:t>要求考生了解氧化还原反应及化学渗透学说。</w:t>
            </w:r>
          </w:p>
          <w:p w:rsidR="00403B39" w:rsidRDefault="00403B39" w:rsidP="00865F78">
            <w:pPr>
              <w:spacing w:line="340" w:lineRule="exact"/>
              <w:ind w:leftChars="100" w:left="420" w:hangingChars="100" w:hanging="210"/>
            </w:pPr>
            <w:r>
              <w:rPr>
                <w:rFonts w:hint="eastAsia"/>
              </w:rPr>
              <w:t xml:space="preserve">2. </w:t>
            </w:r>
            <w:r>
              <w:rPr>
                <w:rFonts w:hint="eastAsia"/>
              </w:rPr>
              <w:t>要求考生</w:t>
            </w:r>
            <w:r>
              <w:rPr>
                <w:rFonts w:hint="eastAsia"/>
                <w:bCs/>
              </w:rPr>
              <w:t>熟练掌握糖酵解、</w:t>
            </w:r>
            <w:r>
              <w:rPr>
                <w:rFonts w:hint="eastAsia"/>
                <w:bCs/>
              </w:rPr>
              <w:t>Krebs</w:t>
            </w:r>
            <w:r>
              <w:rPr>
                <w:rFonts w:hint="eastAsia"/>
                <w:bCs/>
              </w:rPr>
              <w:t>循环的主要特点；掌握氧化磷酸化、呼吸链和底物磷酸化的概念。</w:t>
            </w:r>
          </w:p>
          <w:p w:rsidR="006F2916" w:rsidRDefault="00FA3A68" w:rsidP="00865F78">
            <w:pPr>
              <w:spacing w:line="340" w:lineRule="exact"/>
              <w:outlineLvl w:val="0"/>
            </w:pPr>
            <w:r>
              <w:rPr>
                <w:rFonts w:hint="eastAsia"/>
              </w:rPr>
              <w:t>五、</w:t>
            </w:r>
            <w:r w:rsidR="006F2916">
              <w:rPr>
                <w:rFonts w:hint="eastAsia"/>
                <w:bCs/>
              </w:rPr>
              <w:t>光合作用</w:t>
            </w:r>
          </w:p>
          <w:p w:rsidR="006F2916" w:rsidRDefault="006F2916" w:rsidP="00865F78">
            <w:pPr>
              <w:spacing w:line="340" w:lineRule="exact"/>
              <w:ind w:firstLineChars="100" w:firstLine="210"/>
            </w:pPr>
            <w:r>
              <w:rPr>
                <w:rFonts w:hint="eastAsia"/>
              </w:rPr>
              <w:t xml:space="preserve">1. </w:t>
            </w:r>
            <w:r w:rsidR="00FA3A68">
              <w:rPr>
                <w:rFonts w:hint="eastAsia"/>
              </w:rPr>
              <w:t>要求考生</w:t>
            </w:r>
            <w:r>
              <w:rPr>
                <w:rFonts w:hint="eastAsia"/>
              </w:rPr>
              <w:t>了解光合作用的早期研究</w:t>
            </w:r>
            <w:r w:rsidR="00723F9D">
              <w:rPr>
                <w:rFonts w:hint="eastAsia"/>
              </w:rPr>
              <w:t>过程</w:t>
            </w:r>
            <w:r w:rsidR="00FA3A68">
              <w:rPr>
                <w:rFonts w:hint="eastAsia"/>
              </w:rPr>
              <w:t>、</w:t>
            </w:r>
            <w:r>
              <w:rPr>
                <w:rFonts w:hint="eastAsia"/>
              </w:rPr>
              <w:t>光合自养生物</w:t>
            </w:r>
            <w:r w:rsidR="00FA3A68">
              <w:rPr>
                <w:rFonts w:hint="eastAsia"/>
              </w:rPr>
              <w:t>及叶绿素</w:t>
            </w:r>
            <w:r>
              <w:rPr>
                <w:rFonts w:hint="eastAsia"/>
              </w:rPr>
              <w:t>。</w:t>
            </w:r>
          </w:p>
          <w:p w:rsidR="00B6412A" w:rsidRDefault="006F2916" w:rsidP="00865F78">
            <w:pPr>
              <w:pStyle w:val="a3"/>
              <w:spacing w:after="0" w:line="340" w:lineRule="exact"/>
              <w:ind w:leftChars="0" w:left="0" w:firstLineChars="100" w:firstLine="210"/>
            </w:pPr>
            <w:r>
              <w:rPr>
                <w:rFonts w:hint="eastAsia"/>
              </w:rPr>
              <w:t xml:space="preserve">2. </w:t>
            </w:r>
            <w:r w:rsidR="00FA3A68">
              <w:rPr>
                <w:rFonts w:hint="eastAsia"/>
              </w:rPr>
              <w:t>要求考生掌握</w:t>
            </w:r>
            <w:r>
              <w:rPr>
                <w:rFonts w:hint="eastAsia"/>
              </w:rPr>
              <w:t>光系统与光反应</w:t>
            </w:r>
            <w:r w:rsidR="00FA3A68">
              <w:rPr>
                <w:rFonts w:hint="eastAsia"/>
              </w:rPr>
              <w:t>的特点</w:t>
            </w:r>
            <w:r>
              <w:rPr>
                <w:rFonts w:hint="eastAsia"/>
              </w:rPr>
              <w:t>；</w:t>
            </w:r>
            <w:r w:rsidR="00FA3A68">
              <w:rPr>
                <w:rFonts w:hint="eastAsia"/>
              </w:rPr>
              <w:t>掌握</w:t>
            </w:r>
            <w:r>
              <w:rPr>
                <w:rFonts w:hint="eastAsia"/>
              </w:rPr>
              <w:t>暗反应（卡尔文循环）</w:t>
            </w:r>
            <w:r w:rsidR="00FA3A68">
              <w:rPr>
                <w:rFonts w:hint="eastAsia"/>
              </w:rPr>
              <w:t>的特点</w:t>
            </w:r>
            <w:r>
              <w:rPr>
                <w:rFonts w:hint="eastAsia"/>
              </w:rPr>
              <w:t>。</w:t>
            </w:r>
          </w:p>
          <w:p w:rsidR="00FA3A68" w:rsidRPr="00FA3A68" w:rsidRDefault="00FA3A68" w:rsidP="00865F78">
            <w:pPr>
              <w:pStyle w:val="a3"/>
              <w:spacing w:after="0" w:line="340" w:lineRule="exact"/>
              <w:ind w:leftChars="0" w:left="0" w:firstLineChars="100" w:firstLine="210"/>
            </w:pPr>
            <w:r>
              <w:rPr>
                <w:rFonts w:hint="eastAsia"/>
              </w:rPr>
              <w:t xml:space="preserve">3. </w:t>
            </w:r>
            <w:r>
              <w:rPr>
                <w:rFonts w:hint="eastAsia"/>
              </w:rPr>
              <w:t>要求考生掌握光反应和暗反应的差异、光合作用和呼吸作用的共同点。</w:t>
            </w:r>
          </w:p>
          <w:p w:rsidR="006F2916" w:rsidRDefault="00FA3A68" w:rsidP="00865F78">
            <w:pPr>
              <w:spacing w:line="340" w:lineRule="exact"/>
              <w:outlineLvl w:val="0"/>
            </w:pPr>
            <w:r>
              <w:rPr>
                <w:rFonts w:hint="eastAsia"/>
                <w:bCs/>
              </w:rPr>
              <w:t>六、</w:t>
            </w:r>
            <w:r w:rsidR="006F2916">
              <w:rPr>
                <w:rFonts w:hint="eastAsia"/>
              </w:rPr>
              <w:t>细胞繁殖和遗传</w:t>
            </w:r>
          </w:p>
          <w:p w:rsidR="00745B96" w:rsidRDefault="006F2916" w:rsidP="00865F78">
            <w:pPr>
              <w:spacing w:line="340" w:lineRule="exact"/>
              <w:ind w:firstLineChars="100" w:firstLine="210"/>
            </w:pPr>
            <w:r>
              <w:rPr>
                <w:rFonts w:hint="eastAsia"/>
              </w:rPr>
              <w:t xml:space="preserve">1. </w:t>
            </w:r>
            <w:r w:rsidR="00745B96">
              <w:rPr>
                <w:rFonts w:hint="eastAsia"/>
              </w:rPr>
              <w:t>要求考生</w:t>
            </w:r>
            <w:r w:rsidR="00723F9D">
              <w:rPr>
                <w:rFonts w:hint="eastAsia"/>
              </w:rPr>
              <w:t>了解细胞</w:t>
            </w:r>
            <w:r>
              <w:rPr>
                <w:rFonts w:hint="eastAsia"/>
              </w:rPr>
              <w:t>繁殖</w:t>
            </w:r>
            <w:r w:rsidR="00024809">
              <w:rPr>
                <w:rFonts w:hint="eastAsia"/>
              </w:rPr>
              <w:t>和遗传的染色体学说。</w:t>
            </w:r>
          </w:p>
          <w:p w:rsidR="00745B96" w:rsidRDefault="00745B96" w:rsidP="00865F78">
            <w:pPr>
              <w:spacing w:line="340" w:lineRule="exact"/>
              <w:ind w:leftChars="100" w:left="420" w:hangingChars="100" w:hanging="210"/>
            </w:pPr>
            <w:r>
              <w:rPr>
                <w:rFonts w:hint="eastAsia"/>
              </w:rPr>
              <w:t xml:space="preserve">2. </w:t>
            </w:r>
            <w:r>
              <w:rPr>
                <w:rFonts w:hint="eastAsia"/>
              </w:rPr>
              <w:t>要求考生</w:t>
            </w:r>
            <w:r w:rsidR="006F2916">
              <w:rPr>
                <w:rFonts w:hint="eastAsia"/>
              </w:rPr>
              <w:t>掌握</w:t>
            </w:r>
            <w:r>
              <w:rPr>
                <w:rFonts w:hint="eastAsia"/>
              </w:rPr>
              <w:t>有丝分裂及减数分裂的异同点；掌握孟德尔第一定律、第二定律及其应用</w:t>
            </w:r>
            <w:r w:rsidR="00024809">
              <w:rPr>
                <w:rFonts w:hint="eastAsia"/>
              </w:rPr>
              <w:t>，</w:t>
            </w:r>
            <w:r w:rsidR="00723F9D">
              <w:rPr>
                <w:rFonts w:hint="eastAsia"/>
              </w:rPr>
              <w:t>能够熟练</w:t>
            </w:r>
            <w:r w:rsidR="00024809">
              <w:rPr>
                <w:rFonts w:hint="eastAsia"/>
              </w:rPr>
              <w:t>利用这两大定律说明遗传性状的分离比例。</w:t>
            </w:r>
          </w:p>
          <w:p w:rsidR="00024809" w:rsidRDefault="007D0A7C" w:rsidP="00865F78">
            <w:pPr>
              <w:spacing w:line="340" w:lineRule="exact"/>
              <w:ind w:firstLineChars="100" w:firstLine="210"/>
            </w:pPr>
            <w:r>
              <w:rPr>
                <w:rFonts w:hint="eastAsia"/>
              </w:rPr>
              <w:t>3</w:t>
            </w:r>
            <w:r w:rsidR="00024809">
              <w:rPr>
                <w:rFonts w:hint="eastAsia"/>
              </w:rPr>
              <w:t xml:space="preserve">. </w:t>
            </w:r>
            <w:r w:rsidR="00024809">
              <w:rPr>
                <w:rFonts w:hint="eastAsia"/>
              </w:rPr>
              <w:t>要求考生掌握伴性遗传的概念，并可以利用染色体学说解释典型的伴性遗传现象。</w:t>
            </w:r>
          </w:p>
          <w:p w:rsidR="006F2916" w:rsidRDefault="00024809" w:rsidP="00865F78">
            <w:pPr>
              <w:spacing w:line="340" w:lineRule="exact"/>
              <w:outlineLvl w:val="0"/>
            </w:pPr>
            <w:r>
              <w:rPr>
                <w:rFonts w:hint="eastAsia"/>
              </w:rPr>
              <w:t>七、</w:t>
            </w:r>
            <w:r w:rsidR="006F2916">
              <w:rPr>
                <w:rFonts w:hint="eastAsia"/>
                <w:bCs/>
              </w:rPr>
              <w:t>DNA</w:t>
            </w:r>
            <w:r w:rsidR="006F2916">
              <w:rPr>
                <w:rFonts w:hint="eastAsia"/>
                <w:bCs/>
              </w:rPr>
              <w:t>——生命的秘密</w:t>
            </w:r>
          </w:p>
          <w:p w:rsidR="006F2916" w:rsidRDefault="00024809" w:rsidP="00865F78">
            <w:pPr>
              <w:spacing w:line="340" w:lineRule="exact"/>
              <w:ind w:leftChars="100" w:left="420" w:hangingChars="100" w:hanging="210"/>
              <w:outlineLvl w:val="0"/>
              <w:rPr>
                <w:color w:val="0000FF"/>
              </w:rPr>
            </w:pPr>
            <w:r>
              <w:rPr>
                <w:rFonts w:hint="eastAsia"/>
              </w:rPr>
              <w:t xml:space="preserve">1. </w:t>
            </w:r>
            <w:r>
              <w:rPr>
                <w:rFonts w:hint="eastAsia"/>
              </w:rPr>
              <w:t>要求考生了解验证</w:t>
            </w:r>
            <w:r>
              <w:rPr>
                <w:rFonts w:hint="eastAsia"/>
              </w:rPr>
              <w:t>DNA</w:t>
            </w:r>
            <w:r>
              <w:rPr>
                <w:rFonts w:hint="eastAsia"/>
              </w:rPr>
              <w:t>是遗传物质的肺炎双球菌及噬菌体实验；了解遗传密码的破译及人类的基因组计划。</w:t>
            </w:r>
          </w:p>
          <w:p w:rsidR="00024809" w:rsidRDefault="00024809" w:rsidP="00865F78">
            <w:pPr>
              <w:spacing w:line="340" w:lineRule="exact"/>
              <w:ind w:firstLineChars="100" w:firstLine="210"/>
              <w:outlineLvl w:val="0"/>
            </w:pPr>
            <w:r>
              <w:rPr>
                <w:rFonts w:hint="eastAsia"/>
              </w:rPr>
              <w:t xml:space="preserve">2. </w:t>
            </w:r>
            <w:r>
              <w:rPr>
                <w:rFonts w:hint="eastAsia"/>
              </w:rPr>
              <w:t>要求考生掌握</w:t>
            </w:r>
            <w:r w:rsidR="006F2916">
              <w:rPr>
                <w:rFonts w:hint="eastAsia"/>
              </w:rPr>
              <w:t>DNA</w:t>
            </w:r>
            <w:r w:rsidR="006F2916">
              <w:rPr>
                <w:rFonts w:hint="eastAsia"/>
              </w:rPr>
              <w:t>半保留复制</w:t>
            </w:r>
            <w:r>
              <w:rPr>
                <w:rFonts w:hint="eastAsia"/>
              </w:rPr>
              <w:t>的概念、</w:t>
            </w:r>
            <w:r w:rsidR="006F2916">
              <w:rPr>
                <w:rFonts w:hint="eastAsia"/>
              </w:rPr>
              <w:t>RNA</w:t>
            </w:r>
            <w:r>
              <w:rPr>
                <w:rFonts w:hint="eastAsia"/>
              </w:rPr>
              <w:t>的种类及功能。</w:t>
            </w:r>
          </w:p>
          <w:p w:rsidR="006F2916" w:rsidRDefault="00024809" w:rsidP="00865F78">
            <w:pPr>
              <w:spacing w:line="340" w:lineRule="exact"/>
              <w:ind w:leftChars="100" w:left="420" w:hangingChars="100" w:hanging="210"/>
              <w:outlineLvl w:val="0"/>
            </w:pPr>
            <w:r>
              <w:rPr>
                <w:rFonts w:hint="eastAsia"/>
              </w:rPr>
              <w:t xml:space="preserve">3. </w:t>
            </w:r>
            <w:r>
              <w:rPr>
                <w:rFonts w:hint="eastAsia"/>
              </w:rPr>
              <w:t>要求考生掌握遗传信息经过转录及翻译后表达为蛋白质的主要过程及涉及的基本元件及概念。</w:t>
            </w:r>
          </w:p>
          <w:p w:rsidR="006F2916" w:rsidRDefault="004E69F7" w:rsidP="00865F78">
            <w:pPr>
              <w:spacing w:line="340" w:lineRule="exact"/>
              <w:outlineLvl w:val="0"/>
            </w:pPr>
            <w:r>
              <w:rPr>
                <w:rFonts w:hint="eastAsia"/>
                <w:bCs/>
              </w:rPr>
              <w:t>八、</w:t>
            </w:r>
            <w:r w:rsidR="006F2916">
              <w:rPr>
                <w:rFonts w:hint="eastAsia"/>
                <w:bCs/>
              </w:rPr>
              <w:t>基因表达和调控</w:t>
            </w:r>
          </w:p>
          <w:p w:rsidR="006F2916" w:rsidRDefault="006F2916" w:rsidP="00865F78">
            <w:pPr>
              <w:spacing w:line="340" w:lineRule="exact"/>
              <w:ind w:leftChars="100" w:left="420" w:hangingChars="100" w:hanging="210"/>
              <w:outlineLvl w:val="0"/>
              <w:rPr>
                <w:color w:val="0000FF"/>
              </w:rPr>
            </w:pPr>
            <w:r>
              <w:rPr>
                <w:rFonts w:hint="eastAsia"/>
              </w:rPr>
              <w:t>1.</w:t>
            </w:r>
            <w:r w:rsidR="004E69F7">
              <w:rPr>
                <w:rFonts w:hint="eastAsia"/>
              </w:rPr>
              <w:t xml:space="preserve"> </w:t>
            </w:r>
            <w:r w:rsidR="004E69F7">
              <w:rPr>
                <w:rFonts w:hint="eastAsia"/>
              </w:rPr>
              <w:t>要求考生了解</w:t>
            </w:r>
            <w:r w:rsidR="004E0751">
              <w:rPr>
                <w:rFonts w:hint="eastAsia"/>
              </w:rPr>
              <w:t>原核及真核生物基因表达</w:t>
            </w:r>
            <w:r>
              <w:rPr>
                <w:rFonts w:hint="eastAsia"/>
              </w:rPr>
              <w:t>调控</w:t>
            </w:r>
            <w:r w:rsidR="004E0751">
              <w:rPr>
                <w:rFonts w:hint="eastAsia"/>
              </w:rPr>
              <w:t>的特点</w:t>
            </w:r>
            <w:r>
              <w:rPr>
                <w:rFonts w:hint="eastAsia"/>
              </w:rPr>
              <w:t>，了解基因与人类疾病（癌症、艾滋病）</w:t>
            </w:r>
            <w:r>
              <w:rPr>
                <w:rFonts w:hint="eastAsia"/>
              </w:rPr>
              <w:lastRenderedPageBreak/>
              <w:t>的关系。</w:t>
            </w:r>
          </w:p>
          <w:p w:rsidR="006F2916" w:rsidRDefault="004E69F7" w:rsidP="00865F78">
            <w:pPr>
              <w:spacing w:line="340" w:lineRule="exact"/>
              <w:ind w:leftChars="100" w:left="420" w:hangingChars="100" w:hanging="210"/>
            </w:pPr>
            <w:r>
              <w:rPr>
                <w:rFonts w:hint="eastAsia"/>
              </w:rPr>
              <w:t xml:space="preserve">2. </w:t>
            </w:r>
            <w:r>
              <w:rPr>
                <w:rFonts w:hint="eastAsia"/>
              </w:rPr>
              <w:t>要求考生掌握</w:t>
            </w:r>
            <w:r w:rsidR="006F2916">
              <w:rPr>
                <w:rFonts w:hint="eastAsia"/>
              </w:rPr>
              <w:t>基因突变</w:t>
            </w:r>
            <w:r w:rsidR="004E0751">
              <w:rPr>
                <w:rFonts w:hint="eastAsia"/>
              </w:rPr>
              <w:t>、点突变、自发突变、同义突变、错义突变及移码突变的概念；掌握原核及真核生物基因表达调控差异。</w:t>
            </w:r>
          </w:p>
          <w:p w:rsidR="006F2916" w:rsidRDefault="004E0751" w:rsidP="00865F78">
            <w:pPr>
              <w:spacing w:line="340" w:lineRule="exact"/>
            </w:pPr>
            <w:r>
              <w:rPr>
                <w:rFonts w:hint="eastAsia"/>
              </w:rPr>
              <w:t>九、</w:t>
            </w:r>
            <w:r w:rsidR="006F2916">
              <w:rPr>
                <w:rFonts w:hint="eastAsia"/>
                <w:bCs/>
              </w:rPr>
              <w:t>重组</w:t>
            </w:r>
            <w:r w:rsidR="006F2916">
              <w:rPr>
                <w:rFonts w:hint="eastAsia"/>
                <w:bCs/>
              </w:rPr>
              <w:t>DNA</w:t>
            </w:r>
            <w:r w:rsidR="006F2916">
              <w:rPr>
                <w:rFonts w:hint="eastAsia"/>
                <w:bCs/>
              </w:rPr>
              <w:t>技术</w:t>
            </w:r>
          </w:p>
          <w:p w:rsidR="006F2916" w:rsidRDefault="006F2916" w:rsidP="00865F78">
            <w:pPr>
              <w:spacing w:line="340" w:lineRule="exact"/>
              <w:ind w:firstLineChars="100" w:firstLine="210"/>
              <w:outlineLvl w:val="0"/>
              <w:rPr>
                <w:bCs/>
              </w:rPr>
            </w:pPr>
            <w:r>
              <w:rPr>
                <w:rFonts w:hint="eastAsia"/>
              </w:rPr>
              <w:t>1.</w:t>
            </w:r>
            <w:r w:rsidR="004E0751">
              <w:rPr>
                <w:rFonts w:hint="eastAsia"/>
              </w:rPr>
              <w:t xml:space="preserve"> </w:t>
            </w:r>
            <w:r>
              <w:rPr>
                <w:rFonts w:hint="eastAsia"/>
              </w:rPr>
              <w:t>要求</w:t>
            </w:r>
            <w:r w:rsidR="004E0751">
              <w:rPr>
                <w:rFonts w:hint="eastAsia"/>
              </w:rPr>
              <w:t>考生</w:t>
            </w:r>
            <w:r>
              <w:rPr>
                <w:rFonts w:hint="eastAsia"/>
              </w:rPr>
              <w:t>了解</w:t>
            </w:r>
            <w:r>
              <w:rPr>
                <w:rFonts w:hint="eastAsia"/>
                <w:bCs/>
              </w:rPr>
              <w:t>重组</w:t>
            </w:r>
            <w:r>
              <w:rPr>
                <w:rFonts w:hint="eastAsia"/>
                <w:bCs/>
              </w:rPr>
              <w:t>DNA</w:t>
            </w:r>
            <w:r>
              <w:rPr>
                <w:rFonts w:hint="eastAsia"/>
                <w:bCs/>
              </w:rPr>
              <w:t>技术及</w:t>
            </w:r>
            <w:r w:rsidR="004E0751">
              <w:rPr>
                <w:rFonts w:hint="eastAsia"/>
                <w:bCs/>
              </w:rPr>
              <w:t>其</w:t>
            </w:r>
            <w:r w:rsidR="001B3696">
              <w:rPr>
                <w:rFonts w:hint="eastAsia"/>
                <w:bCs/>
              </w:rPr>
              <w:t>实践</w:t>
            </w:r>
            <w:r>
              <w:rPr>
                <w:rFonts w:hint="eastAsia"/>
                <w:bCs/>
              </w:rPr>
              <w:t>意义</w:t>
            </w:r>
            <w:r>
              <w:rPr>
                <w:rFonts w:hint="eastAsia"/>
              </w:rPr>
              <w:t>。</w:t>
            </w:r>
          </w:p>
          <w:p w:rsidR="006F2916" w:rsidRDefault="004E0751" w:rsidP="00865F78">
            <w:pPr>
              <w:spacing w:line="340" w:lineRule="exact"/>
              <w:ind w:leftChars="100" w:left="420" w:hangingChars="100" w:hanging="210"/>
            </w:pPr>
            <w:r>
              <w:rPr>
                <w:rFonts w:hint="eastAsia"/>
              </w:rPr>
              <w:t xml:space="preserve">2. </w:t>
            </w:r>
            <w:r>
              <w:rPr>
                <w:rFonts w:hint="eastAsia"/>
              </w:rPr>
              <w:t>要求考生掌握</w:t>
            </w:r>
            <w:r w:rsidR="001B3696">
              <w:rPr>
                <w:rFonts w:hint="eastAsia"/>
              </w:rPr>
              <w:t>基因克隆的定义；掌握</w:t>
            </w:r>
            <w:r>
              <w:rPr>
                <w:rFonts w:hint="eastAsia"/>
              </w:rPr>
              <w:t>将目的基因克隆到大肠杆菌细胞中的主要步骤</w:t>
            </w:r>
            <w:r w:rsidR="001B3696">
              <w:rPr>
                <w:rFonts w:hint="eastAsia"/>
              </w:rPr>
              <w:t>；掌握</w:t>
            </w:r>
            <w:r w:rsidR="006F2916">
              <w:rPr>
                <w:rFonts w:hint="eastAsia"/>
              </w:rPr>
              <w:t>重组</w:t>
            </w:r>
            <w:r w:rsidR="006F2916">
              <w:rPr>
                <w:rFonts w:hint="eastAsia"/>
              </w:rPr>
              <w:t>DNA</w:t>
            </w:r>
            <w:r w:rsidR="001B3696">
              <w:rPr>
                <w:rFonts w:hint="eastAsia"/>
              </w:rPr>
              <w:t>操作的</w:t>
            </w:r>
            <w:r w:rsidR="006F2916">
              <w:rPr>
                <w:rFonts w:hint="eastAsia"/>
              </w:rPr>
              <w:t>一般步骤。</w:t>
            </w:r>
          </w:p>
          <w:p w:rsidR="006F2916" w:rsidRDefault="001B3696" w:rsidP="00865F78">
            <w:pPr>
              <w:spacing w:line="340" w:lineRule="exact"/>
            </w:pPr>
            <w:r>
              <w:rPr>
                <w:rFonts w:hint="eastAsia"/>
                <w:bCs/>
              </w:rPr>
              <w:t>十、</w:t>
            </w:r>
            <w:r w:rsidR="006F2916">
              <w:rPr>
                <w:rFonts w:hint="eastAsia"/>
                <w:bCs/>
              </w:rPr>
              <w:t>生物技术—现代生命科学的革命</w:t>
            </w:r>
          </w:p>
          <w:p w:rsidR="006F2916" w:rsidRDefault="006F2916" w:rsidP="00865F78">
            <w:pPr>
              <w:spacing w:line="340" w:lineRule="exact"/>
              <w:ind w:leftChars="100" w:left="420" w:hangingChars="100" w:hanging="210"/>
              <w:outlineLvl w:val="0"/>
              <w:rPr>
                <w:bCs/>
              </w:rPr>
            </w:pPr>
            <w:r>
              <w:rPr>
                <w:rFonts w:hint="eastAsia"/>
              </w:rPr>
              <w:t xml:space="preserve">1. </w:t>
            </w:r>
            <w:r w:rsidR="001B3696">
              <w:rPr>
                <w:rFonts w:hint="eastAsia"/>
              </w:rPr>
              <w:t>要求考生</w:t>
            </w:r>
            <w:r>
              <w:rPr>
                <w:rFonts w:hint="eastAsia"/>
              </w:rPr>
              <w:t>了解</w:t>
            </w:r>
            <w:r>
              <w:rPr>
                <w:rFonts w:hint="eastAsia"/>
                <w:bCs/>
              </w:rPr>
              <w:t>生物技术及</w:t>
            </w:r>
            <w:r w:rsidR="001B3696">
              <w:rPr>
                <w:rFonts w:hint="eastAsia"/>
                <w:bCs/>
              </w:rPr>
              <w:t>其</w:t>
            </w:r>
            <w:r>
              <w:rPr>
                <w:rFonts w:hint="eastAsia"/>
                <w:bCs/>
              </w:rPr>
              <w:t>意义</w:t>
            </w:r>
            <w:r w:rsidR="001B3696">
              <w:rPr>
                <w:rFonts w:hint="eastAsia"/>
              </w:rPr>
              <w:t>；了解蛋白质工程、发酵工程和细胞工程；了解分子诊断和基因治疗、生物芯片技术、生物技术的安全性和社会伦理问题。</w:t>
            </w:r>
          </w:p>
          <w:p w:rsidR="001B3696" w:rsidRDefault="006F2916" w:rsidP="00865F78">
            <w:pPr>
              <w:spacing w:line="340" w:lineRule="exact"/>
              <w:ind w:firstLineChars="100" w:firstLine="210"/>
            </w:pPr>
            <w:r>
              <w:rPr>
                <w:rFonts w:hint="eastAsia"/>
              </w:rPr>
              <w:t xml:space="preserve">2. </w:t>
            </w:r>
            <w:r w:rsidR="001B3696">
              <w:rPr>
                <w:rFonts w:hint="eastAsia"/>
              </w:rPr>
              <w:t>要求考生掌握</w:t>
            </w:r>
            <w:r w:rsidR="00C00298">
              <w:rPr>
                <w:rFonts w:hint="eastAsia"/>
              </w:rPr>
              <w:t>生物技术及</w:t>
            </w:r>
            <w:r>
              <w:rPr>
                <w:rFonts w:hint="eastAsia"/>
              </w:rPr>
              <w:t>基因工程</w:t>
            </w:r>
            <w:r w:rsidR="001B3696">
              <w:rPr>
                <w:rFonts w:hint="eastAsia"/>
              </w:rPr>
              <w:t>的概念</w:t>
            </w:r>
            <w:r w:rsidR="00C00298">
              <w:rPr>
                <w:rFonts w:hint="eastAsia"/>
              </w:rPr>
              <w:t>。</w:t>
            </w:r>
            <w:r w:rsidR="001B3696">
              <w:rPr>
                <w:rFonts w:hint="eastAsia"/>
              </w:rPr>
              <w:t xml:space="preserve"> </w:t>
            </w:r>
          </w:p>
          <w:p w:rsidR="006F2916" w:rsidRDefault="00C00298" w:rsidP="00865F78">
            <w:pPr>
              <w:spacing w:line="340" w:lineRule="exact"/>
            </w:pPr>
            <w:r>
              <w:rPr>
                <w:rFonts w:hint="eastAsia"/>
                <w:bCs/>
              </w:rPr>
              <w:t>十一、</w:t>
            </w:r>
            <w:r w:rsidR="006F2916">
              <w:rPr>
                <w:rFonts w:hint="eastAsia"/>
                <w:bCs/>
              </w:rPr>
              <w:t>生物的起源与进化</w:t>
            </w:r>
          </w:p>
          <w:p w:rsidR="006F2916" w:rsidRDefault="006F2916" w:rsidP="00865F78">
            <w:pPr>
              <w:spacing w:line="340" w:lineRule="exact"/>
              <w:ind w:firstLineChars="100" w:firstLine="210"/>
              <w:outlineLvl w:val="0"/>
              <w:rPr>
                <w:bCs/>
              </w:rPr>
            </w:pPr>
            <w:r>
              <w:rPr>
                <w:rFonts w:hint="eastAsia"/>
              </w:rPr>
              <w:t xml:space="preserve">1. </w:t>
            </w:r>
            <w:r w:rsidR="00BA3A72">
              <w:rPr>
                <w:rFonts w:hint="eastAsia"/>
              </w:rPr>
              <w:t>要求考生</w:t>
            </w:r>
            <w:r>
              <w:rPr>
                <w:rFonts w:hint="eastAsia"/>
              </w:rPr>
              <w:t>了解</w:t>
            </w:r>
            <w:r>
              <w:rPr>
                <w:rFonts w:hint="eastAsia"/>
                <w:bCs/>
              </w:rPr>
              <w:t>生物的起源与进化及</w:t>
            </w:r>
            <w:r w:rsidR="00BA3A72">
              <w:rPr>
                <w:rFonts w:hint="eastAsia"/>
                <w:bCs/>
              </w:rPr>
              <w:t>其</w:t>
            </w:r>
            <w:r>
              <w:rPr>
                <w:rFonts w:hint="eastAsia"/>
                <w:bCs/>
              </w:rPr>
              <w:t>意义</w:t>
            </w:r>
            <w:r>
              <w:rPr>
                <w:rFonts w:hint="eastAsia"/>
              </w:rPr>
              <w:t>。</w:t>
            </w:r>
          </w:p>
          <w:p w:rsidR="006F2916" w:rsidRDefault="006F2916" w:rsidP="00865F78">
            <w:pPr>
              <w:spacing w:line="340" w:lineRule="exact"/>
              <w:ind w:firstLineChars="100" w:firstLine="210"/>
            </w:pPr>
            <w:r>
              <w:rPr>
                <w:rFonts w:hint="eastAsia"/>
              </w:rPr>
              <w:t xml:space="preserve">2. </w:t>
            </w:r>
            <w:r w:rsidR="00BA3A72">
              <w:rPr>
                <w:rFonts w:hint="eastAsia"/>
              </w:rPr>
              <w:t>要求考生了解达尔文</w:t>
            </w:r>
            <w:r>
              <w:rPr>
                <w:rFonts w:hint="eastAsia"/>
              </w:rPr>
              <w:t>进化论</w:t>
            </w:r>
            <w:r w:rsidR="00BA3A72">
              <w:rPr>
                <w:rFonts w:hint="eastAsia"/>
              </w:rPr>
              <w:t>、</w:t>
            </w:r>
            <w:r>
              <w:rPr>
                <w:rFonts w:hint="eastAsia"/>
              </w:rPr>
              <w:t>生物进化的证据和历程</w:t>
            </w:r>
            <w:r w:rsidR="00BA3A72">
              <w:rPr>
                <w:rFonts w:hint="eastAsia"/>
              </w:rPr>
              <w:t>、</w:t>
            </w:r>
            <w:r>
              <w:rPr>
                <w:rFonts w:hint="eastAsia"/>
              </w:rPr>
              <w:t>人类的起源和进化。</w:t>
            </w:r>
          </w:p>
          <w:p w:rsidR="006F2916" w:rsidRDefault="00C00298" w:rsidP="00865F78">
            <w:pPr>
              <w:spacing w:line="340" w:lineRule="exact"/>
            </w:pPr>
            <w:r>
              <w:rPr>
                <w:rFonts w:hint="eastAsia"/>
              </w:rPr>
              <w:t>十二</w:t>
            </w:r>
            <w:r>
              <w:rPr>
                <w:rFonts w:hint="eastAsia"/>
                <w:bCs/>
              </w:rPr>
              <w:t>、</w:t>
            </w:r>
            <w:r w:rsidR="006F2916">
              <w:rPr>
                <w:rFonts w:hint="eastAsia"/>
              </w:rPr>
              <w:t>动</w:t>
            </w:r>
            <w:r w:rsidR="006F2916">
              <w:rPr>
                <w:rFonts w:hint="eastAsia"/>
                <w:bCs/>
              </w:rPr>
              <w:t>植物的结构、功能和发育</w:t>
            </w:r>
          </w:p>
          <w:p w:rsidR="00C73D68" w:rsidRDefault="006F2916" w:rsidP="00865F78">
            <w:pPr>
              <w:spacing w:line="340" w:lineRule="exact"/>
              <w:ind w:firstLineChars="100" w:firstLine="210"/>
              <w:outlineLvl w:val="0"/>
            </w:pPr>
            <w:r>
              <w:rPr>
                <w:rFonts w:hint="eastAsia"/>
              </w:rPr>
              <w:t xml:space="preserve">1. </w:t>
            </w:r>
            <w:r w:rsidR="00BA3A72">
              <w:rPr>
                <w:rFonts w:hint="eastAsia"/>
              </w:rPr>
              <w:t>要求考生了</w:t>
            </w:r>
            <w:r>
              <w:rPr>
                <w:rFonts w:hint="eastAsia"/>
              </w:rPr>
              <w:t>解植物的结构与生长</w:t>
            </w:r>
            <w:r w:rsidR="00927EEF">
              <w:rPr>
                <w:rFonts w:hint="eastAsia"/>
              </w:rPr>
              <w:t>、</w:t>
            </w:r>
            <w:r>
              <w:rPr>
                <w:rFonts w:hint="eastAsia"/>
              </w:rPr>
              <w:t>植物的营养与体内运输</w:t>
            </w:r>
            <w:r w:rsidR="00927EEF">
              <w:rPr>
                <w:rFonts w:hint="eastAsia"/>
              </w:rPr>
              <w:t>及植物的</w:t>
            </w:r>
            <w:r>
              <w:rPr>
                <w:rFonts w:hint="eastAsia"/>
              </w:rPr>
              <w:t>生长发育及其调控。</w:t>
            </w:r>
          </w:p>
          <w:p w:rsidR="006F2916" w:rsidRDefault="00C73D68" w:rsidP="00865F78">
            <w:pPr>
              <w:spacing w:line="340" w:lineRule="exact"/>
              <w:ind w:firstLineChars="100" w:firstLine="210"/>
              <w:outlineLvl w:val="0"/>
              <w:rPr>
                <w:bCs/>
              </w:rPr>
            </w:pPr>
            <w:r>
              <w:rPr>
                <w:rFonts w:hint="eastAsia"/>
              </w:rPr>
              <w:t xml:space="preserve">2. </w:t>
            </w:r>
            <w:r>
              <w:rPr>
                <w:rFonts w:hint="eastAsia"/>
              </w:rPr>
              <w:t>要求考生</w:t>
            </w:r>
            <w:r w:rsidR="006F2916">
              <w:rPr>
                <w:rFonts w:hint="eastAsia"/>
              </w:rPr>
              <w:t>了解动物的结构</w:t>
            </w:r>
            <w:r>
              <w:rPr>
                <w:rFonts w:hint="eastAsia"/>
              </w:rPr>
              <w:t>、</w:t>
            </w:r>
            <w:r w:rsidR="006F2916">
              <w:rPr>
                <w:rFonts w:hint="eastAsia"/>
              </w:rPr>
              <w:t>各个系统及功能。</w:t>
            </w:r>
          </w:p>
          <w:p w:rsidR="00927EEF" w:rsidRDefault="00C73D68" w:rsidP="00865F78">
            <w:pPr>
              <w:spacing w:line="340" w:lineRule="exact"/>
              <w:ind w:leftChars="100" w:left="420" w:hangingChars="100" w:hanging="210"/>
            </w:pPr>
            <w:r>
              <w:rPr>
                <w:rFonts w:hint="eastAsia"/>
              </w:rPr>
              <w:t>3</w:t>
            </w:r>
            <w:r w:rsidR="006F2916">
              <w:rPr>
                <w:rFonts w:hint="eastAsia"/>
              </w:rPr>
              <w:t xml:space="preserve">. </w:t>
            </w:r>
            <w:r w:rsidR="00BA3A72">
              <w:rPr>
                <w:rFonts w:hint="eastAsia"/>
              </w:rPr>
              <w:t>要求考生掌握被子植物适应陆地生长的结构特点、单子叶植物和双子叶植物形态结构的主要差别；掌握</w:t>
            </w:r>
            <w:r w:rsidR="00BA3A72">
              <w:rPr>
                <w:rFonts w:hint="eastAsia"/>
              </w:rPr>
              <w:t>C3</w:t>
            </w:r>
            <w:r w:rsidR="00BA3A72">
              <w:rPr>
                <w:rFonts w:hint="eastAsia"/>
              </w:rPr>
              <w:t>及</w:t>
            </w:r>
            <w:r w:rsidR="00BA3A72">
              <w:rPr>
                <w:rFonts w:hint="eastAsia"/>
              </w:rPr>
              <w:t>C4</w:t>
            </w:r>
            <w:r w:rsidR="00BA3A72">
              <w:rPr>
                <w:rFonts w:hint="eastAsia"/>
              </w:rPr>
              <w:t>植物</w:t>
            </w:r>
            <w:r w:rsidR="00927EEF">
              <w:rPr>
                <w:rFonts w:hint="eastAsia"/>
              </w:rPr>
              <w:t>相关结构及功能的异同点。</w:t>
            </w:r>
          </w:p>
          <w:p w:rsidR="00927EEF" w:rsidRDefault="00C73D68" w:rsidP="00865F78">
            <w:pPr>
              <w:spacing w:line="340" w:lineRule="exact"/>
              <w:ind w:leftChars="100" w:left="420" w:hangingChars="100" w:hanging="210"/>
            </w:pPr>
            <w:r>
              <w:rPr>
                <w:rFonts w:hint="eastAsia"/>
              </w:rPr>
              <w:t>4</w:t>
            </w:r>
            <w:r w:rsidR="00927EEF">
              <w:rPr>
                <w:rFonts w:hint="eastAsia"/>
              </w:rPr>
              <w:t xml:space="preserve">. </w:t>
            </w:r>
            <w:r w:rsidR="00927EEF">
              <w:rPr>
                <w:rFonts w:hint="eastAsia"/>
              </w:rPr>
              <w:t>要求考生掌握</w:t>
            </w:r>
            <w:r w:rsidR="001E19F6">
              <w:rPr>
                <w:rFonts w:hint="eastAsia"/>
              </w:rPr>
              <w:t>直根系、须根系、不定根、腋芽、顶端生长优势、</w:t>
            </w:r>
            <w:r w:rsidR="00927EEF">
              <w:rPr>
                <w:rFonts w:hint="eastAsia"/>
              </w:rPr>
              <w:t>光周期现象、春化作用的概念；掌握</w:t>
            </w:r>
            <w:r>
              <w:rPr>
                <w:rFonts w:hint="eastAsia"/>
              </w:rPr>
              <w:t>根的初生生长及次生生长；掌握典型花的结构特点、</w:t>
            </w:r>
            <w:r w:rsidR="00927EEF">
              <w:rPr>
                <w:rFonts w:hint="eastAsia"/>
              </w:rPr>
              <w:t>根据植物开花的光周期反应对植物的分类。</w:t>
            </w:r>
            <w:r w:rsidR="00CF01B6">
              <w:rPr>
                <w:rFonts w:hint="eastAsia"/>
              </w:rPr>
              <w:t>掌握被子植物有性繁殖的</w:t>
            </w:r>
            <w:r>
              <w:rPr>
                <w:rFonts w:hint="eastAsia"/>
              </w:rPr>
              <w:t>典型过程及种子和果实的形成过程；</w:t>
            </w:r>
            <w:r w:rsidR="00927EEF">
              <w:rPr>
                <w:rFonts w:hint="eastAsia"/>
              </w:rPr>
              <w:t>掌握植物</w:t>
            </w:r>
            <w:r w:rsidR="00927EEF">
              <w:rPr>
                <w:rFonts w:hint="eastAsia"/>
              </w:rPr>
              <w:t>5</w:t>
            </w:r>
            <w:r w:rsidR="00927EEF">
              <w:rPr>
                <w:rFonts w:hint="eastAsia"/>
              </w:rPr>
              <w:t>大类激素的主要功能及产生部位。</w:t>
            </w:r>
          </w:p>
          <w:p w:rsidR="006F2916" w:rsidRDefault="00C73D68" w:rsidP="00865F78">
            <w:pPr>
              <w:spacing w:line="340" w:lineRule="exact"/>
              <w:ind w:leftChars="100" w:left="420" w:hangingChars="100" w:hanging="210"/>
            </w:pPr>
            <w:r>
              <w:rPr>
                <w:rFonts w:hint="eastAsia"/>
              </w:rPr>
              <w:t xml:space="preserve">5. </w:t>
            </w:r>
            <w:r>
              <w:rPr>
                <w:rFonts w:hint="eastAsia"/>
              </w:rPr>
              <w:t>要求考生掌握</w:t>
            </w:r>
            <w:r w:rsidR="006F2916">
              <w:rPr>
                <w:rFonts w:hint="eastAsia"/>
              </w:rPr>
              <w:t>动物</w:t>
            </w:r>
            <w:r>
              <w:rPr>
                <w:rFonts w:hint="eastAsia"/>
              </w:rPr>
              <w:t>的组织分类及特点</w:t>
            </w:r>
            <w:r w:rsidR="006F2916">
              <w:rPr>
                <w:rFonts w:hint="eastAsia"/>
              </w:rPr>
              <w:t>；</w:t>
            </w:r>
            <w:r w:rsidR="00CF01B6">
              <w:rPr>
                <w:rFonts w:hint="eastAsia"/>
              </w:rPr>
              <w:t>脊椎动物主要</w:t>
            </w:r>
            <w:r w:rsidR="00965BAA">
              <w:rPr>
                <w:rFonts w:hint="eastAsia"/>
              </w:rPr>
              <w:t>器官系统的分类；动物体结构和功能的统一及各层次水平的相互协调与适应自然环境的关系；掌握体循环和肺循环；</w:t>
            </w:r>
            <w:r w:rsidR="00307BA8">
              <w:rPr>
                <w:rFonts w:hint="eastAsia"/>
              </w:rPr>
              <w:t>掌握特异性免疫、体液免疫、细胞免疫、单克隆抗体的概念</w:t>
            </w:r>
            <w:r w:rsidR="006F2916">
              <w:rPr>
                <w:rFonts w:hint="eastAsia"/>
              </w:rPr>
              <w:t>。</w:t>
            </w:r>
          </w:p>
          <w:p w:rsidR="00BA3A72" w:rsidRDefault="00307BA8" w:rsidP="00865F78">
            <w:pPr>
              <w:spacing w:line="340" w:lineRule="exact"/>
              <w:ind w:leftChars="100" w:left="420" w:hangingChars="100" w:hanging="210"/>
            </w:pPr>
            <w:r>
              <w:rPr>
                <w:rFonts w:hint="eastAsia"/>
              </w:rPr>
              <w:t xml:space="preserve">6. </w:t>
            </w:r>
            <w:r>
              <w:rPr>
                <w:rFonts w:hint="eastAsia"/>
              </w:rPr>
              <w:t>要求考生掌握人体的消化系统、呼吸系统、循环系统、排泄系统、内分泌系统、神经系统及淋巴系统的组成。</w:t>
            </w:r>
          </w:p>
          <w:p w:rsidR="006F2916" w:rsidRDefault="00307BA8" w:rsidP="00865F78">
            <w:pPr>
              <w:spacing w:line="340" w:lineRule="exact"/>
            </w:pPr>
            <w:r>
              <w:rPr>
                <w:rFonts w:hint="eastAsia"/>
                <w:bCs/>
              </w:rPr>
              <w:t>十三、</w:t>
            </w:r>
            <w:r w:rsidR="006F2916">
              <w:rPr>
                <w:rFonts w:hint="eastAsia"/>
                <w:bCs/>
              </w:rPr>
              <w:t>生态学基础</w:t>
            </w:r>
          </w:p>
          <w:p w:rsidR="006F2916" w:rsidRDefault="006F2916" w:rsidP="00865F78">
            <w:pPr>
              <w:spacing w:line="340" w:lineRule="exact"/>
              <w:ind w:firstLineChars="100" w:firstLine="210"/>
              <w:outlineLvl w:val="0"/>
              <w:rPr>
                <w:bCs/>
              </w:rPr>
            </w:pPr>
            <w:r>
              <w:rPr>
                <w:rFonts w:hint="eastAsia"/>
              </w:rPr>
              <w:t xml:space="preserve">1. </w:t>
            </w:r>
            <w:r w:rsidR="00307BA8">
              <w:rPr>
                <w:rFonts w:hint="eastAsia"/>
              </w:rPr>
              <w:t>要求考生了解</w:t>
            </w:r>
            <w:r>
              <w:rPr>
                <w:rFonts w:hint="eastAsia"/>
                <w:bCs/>
              </w:rPr>
              <w:t>生态学基础知识</w:t>
            </w:r>
            <w:r w:rsidR="00307BA8">
              <w:rPr>
                <w:rFonts w:hint="eastAsia"/>
                <w:bCs/>
              </w:rPr>
              <w:t>、</w:t>
            </w:r>
            <w:r>
              <w:rPr>
                <w:rFonts w:hint="eastAsia"/>
              </w:rPr>
              <w:t>人口、资源与生态平衡。</w:t>
            </w:r>
          </w:p>
          <w:p w:rsidR="00307BA8" w:rsidRDefault="006F2916" w:rsidP="00865F78">
            <w:pPr>
              <w:widowControl/>
              <w:spacing w:line="340" w:lineRule="exact"/>
              <w:ind w:firstLineChars="100" w:firstLine="210"/>
              <w:jc w:val="left"/>
            </w:pPr>
            <w:r>
              <w:rPr>
                <w:rFonts w:hint="eastAsia"/>
              </w:rPr>
              <w:t xml:space="preserve">2. </w:t>
            </w:r>
            <w:r w:rsidR="00CF01B6">
              <w:rPr>
                <w:rFonts w:hint="eastAsia"/>
              </w:rPr>
              <w:t>要求考生掌握种群、生物群落、种群</w:t>
            </w:r>
            <w:r w:rsidR="00307BA8">
              <w:rPr>
                <w:rFonts w:hint="eastAsia"/>
              </w:rPr>
              <w:t>密度、</w:t>
            </w:r>
            <w:r w:rsidR="00B139D7">
              <w:rPr>
                <w:rFonts w:hint="eastAsia"/>
              </w:rPr>
              <w:t>生态系统、生态平衡的概念。</w:t>
            </w:r>
          </w:p>
          <w:p w:rsidR="00307BA8" w:rsidRDefault="00307BA8" w:rsidP="00865F78">
            <w:pPr>
              <w:widowControl/>
              <w:spacing w:line="340" w:lineRule="exact"/>
              <w:ind w:leftChars="100" w:left="420" w:hangingChars="100" w:hanging="210"/>
              <w:jc w:val="left"/>
            </w:pPr>
            <w:r>
              <w:rPr>
                <w:rFonts w:hint="eastAsia"/>
              </w:rPr>
              <w:t xml:space="preserve">3. </w:t>
            </w:r>
            <w:r>
              <w:rPr>
                <w:rFonts w:hint="eastAsia"/>
              </w:rPr>
              <w:t>要求考生掌握影响生物活动的非生物因子和生物环境因素；</w:t>
            </w:r>
            <w:r w:rsidR="00B139D7">
              <w:rPr>
                <w:rFonts w:hint="eastAsia"/>
              </w:rPr>
              <w:t>掌握生态系统的共同特征；掌握动态生态平衡的主要特征。</w:t>
            </w:r>
          </w:p>
          <w:p w:rsidR="009A7115" w:rsidRDefault="009A7115" w:rsidP="008A07FF">
            <w:pPr>
              <w:widowControl/>
              <w:spacing w:beforeLines="50" w:line="340" w:lineRule="exact"/>
              <w:jc w:val="left"/>
            </w:pPr>
            <w:r w:rsidRPr="009A7115">
              <w:rPr>
                <w:rFonts w:hint="eastAsia"/>
                <w:b/>
                <w:sz w:val="24"/>
              </w:rPr>
              <w:t>参考书目：</w:t>
            </w:r>
          </w:p>
          <w:p w:rsidR="007D0A7C" w:rsidRPr="009A7115" w:rsidRDefault="009A7115" w:rsidP="009A7115">
            <w:pPr>
              <w:widowControl/>
              <w:spacing w:line="340" w:lineRule="exact"/>
              <w:ind w:firstLineChars="200" w:firstLine="420"/>
              <w:jc w:val="left"/>
            </w:pPr>
            <w:r>
              <w:rPr>
                <w:rFonts w:hint="eastAsia"/>
              </w:rPr>
              <w:t>吴庆余编著，《基础生命科学（第</w:t>
            </w:r>
            <w:r>
              <w:rPr>
                <w:rFonts w:hint="eastAsia"/>
              </w:rPr>
              <w:t>2</w:t>
            </w:r>
            <w:r>
              <w:rPr>
                <w:rFonts w:hint="eastAsia"/>
              </w:rPr>
              <w:t>版）》，高等教育出版社，</w:t>
            </w:r>
            <w:r>
              <w:rPr>
                <w:rFonts w:hint="eastAsia"/>
              </w:rPr>
              <w:t>2006</w:t>
            </w:r>
            <w:r>
              <w:rPr>
                <w:rFonts w:hint="eastAsia"/>
              </w:rPr>
              <w:t>年</w:t>
            </w:r>
          </w:p>
        </w:tc>
      </w:tr>
      <w:tr w:rsidR="00F02A58" w:rsidTr="009A7115">
        <w:trPr>
          <w:trHeight w:val="1536"/>
        </w:trPr>
        <w:tc>
          <w:tcPr>
            <w:tcW w:w="9180" w:type="dxa"/>
            <w:tcBorders>
              <w:top w:val="single" w:sz="4" w:space="0" w:color="auto"/>
              <w:left w:val="single" w:sz="4" w:space="0" w:color="auto"/>
              <w:bottom w:val="single" w:sz="4" w:space="0" w:color="auto"/>
              <w:right w:val="single" w:sz="4" w:space="0" w:color="auto"/>
            </w:tcBorders>
          </w:tcPr>
          <w:p w:rsidR="00F02A58" w:rsidRPr="00EA6F64" w:rsidRDefault="00F02A58" w:rsidP="008A07FF">
            <w:pPr>
              <w:spacing w:beforeLines="50" w:line="340" w:lineRule="exact"/>
              <w:rPr>
                <w:sz w:val="24"/>
              </w:rPr>
            </w:pPr>
            <w:r w:rsidRPr="00EA6F64">
              <w:rPr>
                <w:sz w:val="24"/>
              </w:rPr>
              <w:lastRenderedPageBreak/>
              <w:t>考试总分：</w:t>
            </w:r>
            <w:r w:rsidRPr="00EA6F64">
              <w:rPr>
                <w:sz w:val="24"/>
              </w:rPr>
              <w:t>150</w:t>
            </w:r>
            <w:r w:rsidRPr="00EA6F64">
              <w:rPr>
                <w:sz w:val="24"/>
              </w:rPr>
              <w:t>分</w:t>
            </w:r>
            <w:r w:rsidRPr="00EA6F64">
              <w:rPr>
                <w:sz w:val="24"/>
              </w:rPr>
              <w:t xml:space="preserve">     </w:t>
            </w:r>
            <w:r w:rsidRPr="00EA6F64">
              <w:rPr>
                <w:sz w:val="24"/>
              </w:rPr>
              <w:t>考试时间：</w:t>
            </w:r>
            <w:r w:rsidRPr="00EA6F64">
              <w:rPr>
                <w:sz w:val="24"/>
              </w:rPr>
              <w:t>3</w:t>
            </w:r>
            <w:r w:rsidRPr="00EA6F64">
              <w:rPr>
                <w:sz w:val="24"/>
              </w:rPr>
              <w:t>小时</w:t>
            </w:r>
            <w:r w:rsidRPr="00EA6F64">
              <w:rPr>
                <w:sz w:val="24"/>
              </w:rPr>
              <w:t xml:space="preserve">    </w:t>
            </w:r>
            <w:r w:rsidRPr="00EA6F64">
              <w:rPr>
                <w:sz w:val="24"/>
              </w:rPr>
              <w:t>考试方式：笔试</w:t>
            </w:r>
          </w:p>
          <w:p w:rsidR="00F02A58" w:rsidRPr="00EA6F64" w:rsidRDefault="00F02A58" w:rsidP="00865F78">
            <w:pPr>
              <w:pStyle w:val="2"/>
              <w:spacing w:line="340" w:lineRule="exact"/>
              <w:rPr>
                <w:rFonts w:ascii="Times New Roman"/>
                <w:szCs w:val="24"/>
              </w:rPr>
            </w:pPr>
            <w:r w:rsidRPr="00EA6F64">
              <w:rPr>
                <w:rFonts w:ascii="Times New Roman"/>
                <w:szCs w:val="24"/>
              </w:rPr>
              <w:t>考试题型：</w:t>
            </w:r>
            <w:r w:rsidRPr="00EA6F64">
              <w:rPr>
                <w:rFonts w:ascii="Times New Roman"/>
                <w:szCs w:val="24"/>
              </w:rPr>
              <w:t xml:space="preserve"> </w:t>
            </w:r>
            <w:r w:rsidR="00C44A71">
              <w:rPr>
                <w:rFonts w:ascii="Times New Roman" w:hint="eastAsia"/>
                <w:szCs w:val="24"/>
              </w:rPr>
              <w:t>名词解释</w:t>
            </w:r>
            <w:r w:rsidRPr="00EA6F64">
              <w:rPr>
                <w:rFonts w:ascii="Times New Roman"/>
                <w:szCs w:val="24"/>
              </w:rPr>
              <w:t>（</w:t>
            </w:r>
            <w:r w:rsidR="00C44A71">
              <w:rPr>
                <w:rFonts w:ascii="Times New Roman" w:hint="eastAsia"/>
                <w:szCs w:val="24"/>
              </w:rPr>
              <w:t>3</w:t>
            </w:r>
            <w:r w:rsidRPr="00EA6F64">
              <w:rPr>
                <w:rFonts w:ascii="Times New Roman"/>
                <w:szCs w:val="24"/>
              </w:rPr>
              <w:t>0</w:t>
            </w:r>
            <w:r w:rsidRPr="00EA6F64">
              <w:rPr>
                <w:rFonts w:ascii="Times New Roman"/>
                <w:szCs w:val="24"/>
              </w:rPr>
              <w:t>分）</w:t>
            </w:r>
          </w:p>
          <w:p w:rsidR="00F02A58" w:rsidRPr="00EA6F64" w:rsidRDefault="00C44A71" w:rsidP="00865F78">
            <w:pPr>
              <w:pStyle w:val="2"/>
              <w:spacing w:line="340" w:lineRule="exact"/>
              <w:ind w:firstLineChars="550" w:firstLine="1320"/>
              <w:rPr>
                <w:rFonts w:ascii="Times New Roman"/>
                <w:szCs w:val="24"/>
              </w:rPr>
            </w:pPr>
            <w:r>
              <w:rPr>
                <w:rFonts w:ascii="Times New Roman" w:hint="eastAsia"/>
                <w:szCs w:val="24"/>
              </w:rPr>
              <w:t>简</w:t>
            </w:r>
            <w:r w:rsidR="00206CD4">
              <w:rPr>
                <w:rFonts w:ascii="Times New Roman" w:hint="eastAsia"/>
                <w:szCs w:val="24"/>
              </w:rPr>
              <w:t xml:space="preserve"> </w:t>
            </w:r>
            <w:r>
              <w:rPr>
                <w:rFonts w:ascii="Times New Roman" w:hint="eastAsia"/>
                <w:szCs w:val="24"/>
              </w:rPr>
              <w:t>答</w:t>
            </w:r>
            <w:r w:rsidR="00206CD4">
              <w:rPr>
                <w:rFonts w:ascii="Times New Roman" w:hint="eastAsia"/>
                <w:szCs w:val="24"/>
              </w:rPr>
              <w:t xml:space="preserve"> </w:t>
            </w:r>
            <w:r>
              <w:rPr>
                <w:rFonts w:ascii="Times New Roman" w:hint="eastAsia"/>
                <w:szCs w:val="24"/>
              </w:rPr>
              <w:t>题</w:t>
            </w:r>
            <w:r w:rsidR="00F02A58" w:rsidRPr="00EA6F64">
              <w:rPr>
                <w:rFonts w:ascii="Times New Roman"/>
                <w:szCs w:val="24"/>
              </w:rPr>
              <w:t>（</w:t>
            </w:r>
            <w:r w:rsidR="00813E40">
              <w:rPr>
                <w:rFonts w:ascii="Times New Roman" w:hint="eastAsia"/>
                <w:szCs w:val="24"/>
              </w:rPr>
              <w:t>8</w:t>
            </w:r>
            <w:r>
              <w:rPr>
                <w:rFonts w:ascii="Times New Roman" w:hint="eastAsia"/>
                <w:szCs w:val="24"/>
              </w:rPr>
              <w:t>0</w:t>
            </w:r>
            <w:r w:rsidR="00F02A58" w:rsidRPr="00EA6F64">
              <w:rPr>
                <w:rFonts w:ascii="Times New Roman"/>
                <w:szCs w:val="24"/>
              </w:rPr>
              <w:t>分）</w:t>
            </w:r>
          </w:p>
          <w:p w:rsidR="00F02A58" w:rsidRDefault="00C44A71" w:rsidP="009A7115">
            <w:pPr>
              <w:pStyle w:val="2"/>
              <w:spacing w:line="340" w:lineRule="exact"/>
              <w:ind w:firstLineChars="550" w:firstLine="1320"/>
              <w:rPr>
                <w:rFonts w:hAnsi="宋体"/>
                <w:szCs w:val="24"/>
              </w:rPr>
            </w:pPr>
            <w:r>
              <w:rPr>
                <w:rFonts w:ascii="Times New Roman" w:hint="eastAsia"/>
                <w:szCs w:val="24"/>
              </w:rPr>
              <w:t>论</w:t>
            </w:r>
            <w:r w:rsidR="00206CD4">
              <w:rPr>
                <w:rFonts w:ascii="Times New Roman" w:hint="eastAsia"/>
                <w:szCs w:val="24"/>
              </w:rPr>
              <w:t xml:space="preserve"> </w:t>
            </w:r>
            <w:r>
              <w:rPr>
                <w:rFonts w:ascii="Times New Roman" w:hint="eastAsia"/>
                <w:szCs w:val="24"/>
              </w:rPr>
              <w:t>述</w:t>
            </w:r>
            <w:r w:rsidR="00206CD4">
              <w:rPr>
                <w:rFonts w:ascii="Times New Roman" w:hint="eastAsia"/>
                <w:szCs w:val="24"/>
              </w:rPr>
              <w:t xml:space="preserve"> </w:t>
            </w:r>
            <w:r w:rsidR="00F02A58" w:rsidRPr="00EA6F64">
              <w:rPr>
                <w:rFonts w:ascii="Times New Roman"/>
                <w:szCs w:val="24"/>
              </w:rPr>
              <w:t>题（</w:t>
            </w:r>
            <w:r>
              <w:rPr>
                <w:rFonts w:ascii="Times New Roman" w:hint="eastAsia"/>
                <w:szCs w:val="24"/>
              </w:rPr>
              <w:t>40</w:t>
            </w:r>
            <w:r w:rsidR="00F02A58" w:rsidRPr="00EA6F64">
              <w:rPr>
                <w:rFonts w:ascii="Times New Roman"/>
                <w:szCs w:val="24"/>
              </w:rPr>
              <w:t>分）</w:t>
            </w:r>
          </w:p>
        </w:tc>
      </w:tr>
    </w:tbl>
    <w:p w:rsidR="00295B89" w:rsidRPr="00F02A58" w:rsidRDefault="00295B89">
      <w:bookmarkStart w:id="0" w:name="_GoBack"/>
      <w:bookmarkEnd w:id="0"/>
    </w:p>
    <w:sectPr w:rsidR="00295B89" w:rsidRPr="00F02A58" w:rsidSect="007B4D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DDB" w:rsidRDefault="00590DDB" w:rsidP="00F02A58">
      <w:r>
        <w:separator/>
      </w:r>
    </w:p>
  </w:endnote>
  <w:endnote w:type="continuationSeparator" w:id="0">
    <w:p w:rsidR="00590DDB" w:rsidRDefault="00590DDB" w:rsidP="00F02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DDB" w:rsidRDefault="00590DDB" w:rsidP="00F02A58">
      <w:r>
        <w:separator/>
      </w:r>
    </w:p>
  </w:footnote>
  <w:footnote w:type="continuationSeparator" w:id="0">
    <w:p w:rsidR="00590DDB" w:rsidRDefault="00590DDB" w:rsidP="00F02A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A58"/>
    <w:rsid w:val="00024809"/>
    <w:rsid w:val="001B3696"/>
    <w:rsid w:val="001E19F6"/>
    <w:rsid w:val="00206CD4"/>
    <w:rsid w:val="00295B89"/>
    <w:rsid w:val="002F1CAA"/>
    <w:rsid w:val="00307BA8"/>
    <w:rsid w:val="0034276C"/>
    <w:rsid w:val="00403B39"/>
    <w:rsid w:val="004A0E2B"/>
    <w:rsid w:val="004E0751"/>
    <w:rsid w:val="004E69F7"/>
    <w:rsid w:val="00590DDB"/>
    <w:rsid w:val="00600845"/>
    <w:rsid w:val="006F2916"/>
    <w:rsid w:val="00723F9D"/>
    <w:rsid w:val="00745B96"/>
    <w:rsid w:val="007B4DE7"/>
    <w:rsid w:val="007D0A7C"/>
    <w:rsid w:val="00813E40"/>
    <w:rsid w:val="00865F78"/>
    <w:rsid w:val="008A07FF"/>
    <w:rsid w:val="00901BE6"/>
    <w:rsid w:val="00927EEF"/>
    <w:rsid w:val="00965BAA"/>
    <w:rsid w:val="009A7115"/>
    <w:rsid w:val="00AD67F6"/>
    <w:rsid w:val="00B139D7"/>
    <w:rsid w:val="00B6412A"/>
    <w:rsid w:val="00B74B7B"/>
    <w:rsid w:val="00BA3A72"/>
    <w:rsid w:val="00BC6944"/>
    <w:rsid w:val="00BC699D"/>
    <w:rsid w:val="00C00298"/>
    <w:rsid w:val="00C01771"/>
    <w:rsid w:val="00C44A71"/>
    <w:rsid w:val="00C73D68"/>
    <w:rsid w:val="00CF01B6"/>
    <w:rsid w:val="00EA6F64"/>
    <w:rsid w:val="00EF1AD4"/>
    <w:rsid w:val="00F02A58"/>
    <w:rsid w:val="00F508D0"/>
    <w:rsid w:val="00FA3A68"/>
    <w:rsid w:val="00FB4F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A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F02A58"/>
    <w:rPr>
      <w:rFonts w:ascii="宋体"/>
      <w:sz w:val="24"/>
      <w:szCs w:val="20"/>
    </w:rPr>
  </w:style>
  <w:style w:type="character" w:customStyle="1" w:styleId="2Char">
    <w:name w:val="正文文本 2 Char"/>
    <w:basedOn w:val="a0"/>
    <w:link w:val="2"/>
    <w:rsid w:val="00F02A58"/>
    <w:rPr>
      <w:rFonts w:ascii="宋体" w:eastAsia="宋体" w:hAnsi="Times New Roman" w:cs="Times New Roman"/>
      <w:sz w:val="24"/>
      <w:szCs w:val="20"/>
    </w:rPr>
  </w:style>
  <w:style w:type="paragraph" w:styleId="a3">
    <w:name w:val="Body Text Indent"/>
    <w:basedOn w:val="a"/>
    <w:link w:val="Char"/>
    <w:uiPriority w:val="99"/>
    <w:semiHidden/>
    <w:unhideWhenUsed/>
    <w:rsid w:val="006F2916"/>
    <w:pPr>
      <w:spacing w:after="120"/>
      <w:ind w:leftChars="200" w:left="420"/>
    </w:pPr>
  </w:style>
  <w:style w:type="character" w:customStyle="1" w:styleId="Char">
    <w:name w:val="正文文本缩进 Char"/>
    <w:basedOn w:val="a0"/>
    <w:link w:val="a3"/>
    <w:uiPriority w:val="99"/>
    <w:semiHidden/>
    <w:rsid w:val="006F2916"/>
    <w:rPr>
      <w:rFonts w:ascii="Times New Roman" w:eastAsia="宋体" w:hAnsi="Times New Roman" w:cs="Times New Roman"/>
      <w:szCs w:val="24"/>
    </w:rPr>
  </w:style>
  <w:style w:type="paragraph" w:styleId="a4">
    <w:name w:val="List Paragraph"/>
    <w:basedOn w:val="a"/>
    <w:uiPriority w:val="34"/>
    <w:qFormat/>
    <w:rsid w:val="00C73D68"/>
    <w:pPr>
      <w:ind w:firstLineChars="200" w:firstLine="420"/>
    </w:pPr>
  </w:style>
  <w:style w:type="paragraph" w:styleId="a5">
    <w:name w:val="header"/>
    <w:basedOn w:val="a"/>
    <w:link w:val="Char0"/>
    <w:uiPriority w:val="99"/>
    <w:semiHidden/>
    <w:unhideWhenUsed/>
    <w:rsid w:val="008A07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A07FF"/>
    <w:rPr>
      <w:rFonts w:ascii="Times New Roman" w:eastAsia="宋体" w:hAnsi="Times New Roman" w:cs="Times New Roman"/>
      <w:sz w:val="18"/>
      <w:szCs w:val="18"/>
    </w:rPr>
  </w:style>
  <w:style w:type="paragraph" w:styleId="a6">
    <w:name w:val="footer"/>
    <w:basedOn w:val="a"/>
    <w:link w:val="Char1"/>
    <w:uiPriority w:val="99"/>
    <w:semiHidden/>
    <w:unhideWhenUsed/>
    <w:rsid w:val="008A07FF"/>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8A07F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A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F02A58"/>
    <w:rPr>
      <w:rFonts w:ascii="宋体"/>
      <w:sz w:val="24"/>
      <w:szCs w:val="20"/>
    </w:rPr>
  </w:style>
  <w:style w:type="character" w:customStyle="1" w:styleId="2Char">
    <w:name w:val="正文文本 2 Char"/>
    <w:basedOn w:val="a0"/>
    <w:link w:val="2"/>
    <w:rsid w:val="00F02A58"/>
    <w:rPr>
      <w:rFonts w:ascii="宋体" w:eastAsia="宋体" w:hAnsi="Times New Roman" w:cs="Times New Roman"/>
      <w:sz w:val="24"/>
      <w:szCs w:val="20"/>
    </w:rPr>
  </w:style>
  <w:style w:type="paragraph" w:styleId="a3">
    <w:name w:val="Body Text Indent"/>
    <w:basedOn w:val="a"/>
    <w:link w:val="Char"/>
    <w:uiPriority w:val="99"/>
    <w:semiHidden/>
    <w:unhideWhenUsed/>
    <w:rsid w:val="006F2916"/>
    <w:pPr>
      <w:spacing w:after="120"/>
      <w:ind w:leftChars="200" w:left="420"/>
    </w:pPr>
  </w:style>
  <w:style w:type="character" w:customStyle="1" w:styleId="Char">
    <w:name w:val="正文文本缩进 Char"/>
    <w:basedOn w:val="a0"/>
    <w:link w:val="a3"/>
    <w:uiPriority w:val="99"/>
    <w:semiHidden/>
    <w:rsid w:val="006F2916"/>
    <w:rPr>
      <w:rFonts w:ascii="Times New Roman" w:eastAsia="宋体" w:hAnsi="Times New Roman" w:cs="Times New Roman"/>
      <w:szCs w:val="24"/>
    </w:rPr>
  </w:style>
  <w:style w:type="paragraph" w:styleId="a4">
    <w:name w:val="List Paragraph"/>
    <w:basedOn w:val="a"/>
    <w:uiPriority w:val="34"/>
    <w:qFormat/>
    <w:rsid w:val="00C73D6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zhiru xu</dc:creator>
  <cp:lastModifiedBy>王爱芝</cp:lastModifiedBy>
  <cp:revision>27</cp:revision>
  <dcterms:created xsi:type="dcterms:W3CDTF">2017-09-06T06:18:00Z</dcterms:created>
  <dcterms:modified xsi:type="dcterms:W3CDTF">2018-09-04T10:46:00Z</dcterms:modified>
</cp:coreProperties>
</file>