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6F" w:rsidRDefault="009D306F"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9D306F" w:rsidRDefault="009D306F"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9D306F" w:rsidRDefault="009D306F" w:rsidP="00317EDD">
      <w:pPr>
        <w:spacing w:line="440" w:lineRule="exact"/>
        <w:jc w:val="center"/>
        <w:outlineLvl w:val="0"/>
        <w:rPr>
          <w:rFonts w:ascii="宋体"/>
          <w:b/>
          <w:bCs/>
          <w:sz w:val="32"/>
          <w:szCs w:val="32"/>
        </w:rPr>
      </w:pPr>
    </w:p>
    <w:p w:rsidR="009D306F" w:rsidRDefault="009D306F"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Pr>
          <w:rFonts w:ascii="宋体" w:hAnsi="宋体" w:cs="宋体" w:hint="eastAsia"/>
          <w:b/>
          <w:bCs/>
          <w:sz w:val="24"/>
          <w:szCs w:val="24"/>
        </w:rPr>
        <w:t>森工机械装备</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9D306F">
        <w:tc>
          <w:tcPr>
            <w:tcW w:w="9180" w:type="dxa"/>
          </w:tcPr>
          <w:p w:rsidR="009D306F" w:rsidRDefault="009D306F" w:rsidP="00026679">
            <w:pPr>
              <w:rPr>
                <w:rFonts w:cs="宋体"/>
              </w:rPr>
            </w:pPr>
          </w:p>
          <w:p w:rsidR="009D306F" w:rsidRPr="006378E5" w:rsidRDefault="009D306F" w:rsidP="00026679">
            <w:pPr>
              <w:rPr>
                <w:rFonts w:cs="宋体"/>
              </w:rPr>
            </w:pPr>
            <w:bookmarkStart w:id="0" w:name="_GoBack"/>
            <w:bookmarkEnd w:id="0"/>
            <w:r w:rsidRPr="006378E5">
              <w:rPr>
                <w:rFonts w:cs="宋体" w:hint="eastAsia"/>
              </w:rPr>
              <w:t>考试内容范围</w:t>
            </w:r>
            <w:r w:rsidRPr="006378E5">
              <w:rPr>
                <w:rFonts w:cs="宋体"/>
              </w:rPr>
              <w:t xml:space="preserve">: </w:t>
            </w:r>
          </w:p>
          <w:p w:rsidR="009D306F" w:rsidRPr="006D2A3D" w:rsidRDefault="009D306F" w:rsidP="00026679">
            <w:pPr>
              <w:rPr>
                <w:rFonts w:cs="宋体"/>
                <w:b/>
              </w:rPr>
            </w:pPr>
            <w:r w:rsidRPr="006D2A3D">
              <w:rPr>
                <w:rFonts w:cs="宋体" w:hint="eastAsia"/>
                <w:b/>
              </w:rPr>
              <w:t>第一部分（必答）</w:t>
            </w:r>
          </w:p>
          <w:p w:rsidR="009D306F" w:rsidRDefault="009D306F" w:rsidP="00026679">
            <w:pPr>
              <w:rPr>
                <w:rFonts w:cs="宋体"/>
              </w:rPr>
            </w:pPr>
            <w:r>
              <w:rPr>
                <w:rFonts w:cs="宋体" w:hint="eastAsia"/>
              </w:rPr>
              <w:t>一、林业</w:t>
            </w:r>
            <w:r w:rsidRPr="009736DA">
              <w:rPr>
                <w:rFonts w:cs="宋体" w:hint="eastAsia"/>
              </w:rPr>
              <w:t>仓储设施与设备</w:t>
            </w:r>
          </w:p>
          <w:p w:rsidR="009D306F" w:rsidRDefault="009D306F" w:rsidP="00A90B7A">
            <w:pPr>
              <w:ind w:firstLineChars="200" w:firstLine="420"/>
            </w:pPr>
            <w:r>
              <w:rPr>
                <w:rFonts w:cs="宋体"/>
              </w:rPr>
              <w:t>1</w:t>
            </w:r>
            <w:r>
              <w:rPr>
                <w:rFonts w:cs="宋体" w:hint="eastAsia"/>
              </w:rPr>
              <w:t>．要求考生掌握</w:t>
            </w:r>
            <w:r w:rsidRPr="009736DA">
              <w:rPr>
                <w:rFonts w:cs="宋体" w:hint="eastAsia"/>
              </w:rPr>
              <w:t>仓储设施与设备配置的原则，仓储系统的主要参数。</w:t>
            </w:r>
          </w:p>
          <w:p w:rsidR="009D306F" w:rsidRDefault="009D306F" w:rsidP="00A90B7A">
            <w:pPr>
              <w:ind w:firstLineChars="200" w:firstLine="420"/>
              <w:rPr>
                <w:rFonts w:cs="宋体"/>
              </w:rPr>
            </w:pPr>
            <w:r>
              <w:t>2</w:t>
            </w:r>
            <w:r>
              <w:rPr>
                <w:rFonts w:hint="eastAsia"/>
              </w:rPr>
              <w:t>．</w:t>
            </w:r>
            <w:r>
              <w:rPr>
                <w:rFonts w:cs="宋体" w:hint="eastAsia"/>
              </w:rPr>
              <w:t>要求考生熟悉自动分拣系统、常用自动分拣机和数字拣选系统的结构与工作原理。</w:t>
            </w:r>
          </w:p>
          <w:p w:rsidR="009D306F" w:rsidRDefault="009D306F" w:rsidP="00A90B7A">
            <w:pPr>
              <w:ind w:firstLineChars="200" w:firstLine="420"/>
              <w:rPr>
                <w:rFonts w:cs="宋体"/>
              </w:rPr>
            </w:pPr>
            <w:r>
              <w:rPr>
                <w:rFonts w:cs="宋体"/>
              </w:rPr>
              <w:t>3</w:t>
            </w:r>
            <w:r>
              <w:rPr>
                <w:rFonts w:cs="宋体" w:hint="eastAsia"/>
              </w:rPr>
              <w:t>．要求考生了解装卸堆垛机器人的作用和工作过程，理解装卸堆垛机器人的主要技术参数，掌握装卸堆垛机器人的主要结构。</w:t>
            </w:r>
          </w:p>
          <w:p w:rsidR="009D306F" w:rsidRDefault="009D306F" w:rsidP="00B6415D">
            <w:pPr>
              <w:rPr>
                <w:rFonts w:cs="宋体"/>
              </w:rPr>
            </w:pPr>
            <w:r>
              <w:rPr>
                <w:rFonts w:cs="宋体" w:hint="eastAsia"/>
              </w:rPr>
              <w:t>二、装卸搬运设备</w:t>
            </w:r>
          </w:p>
          <w:p w:rsidR="009D306F" w:rsidRDefault="009D306F" w:rsidP="00A90B7A">
            <w:pPr>
              <w:ind w:firstLineChars="200" w:firstLine="420"/>
              <w:rPr>
                <w:rFonts w:cs="宋体"/>
              </w:rPr>
            </w:pPr>
            <w:r>
              <w:rPr>
                <w:rFonts w:cs="宋体"/>
              </w:rPr>
              <w:t>1</w:t>
            </w:r>
            <w:r>
              <w:rPr>
                <w:rFonts w:cs="宋体" w:hint="eastAsia"/>
              </w:rPr>
              <w:t>．要求考生理解装卸搬运设备的含义、作用及分类。</w:t>
            </w:r>
          </w:p>
          <w:p w:rsidR="009D306F" w:rsidRDefault="009D306F" w:rsidP="00A90B7A">
            <w:pPr>
              <w:ind w:firstLineChars="200" w:firstLine="420"/>
              <w:rPr>
                <w:rFonts w:cs="宋体"/>
              </w:rPr>
            </w:pPr>
            <w:r>
              <w:rPr>
                <w:rFonts w:cs="宋体"/>
              </w:rPr>
              <w:t>2</w:t>
            </w:r>
            <w:r>
              <w:rPr>
                <w:rFonts w:cs="宋体" w:hint="eastAsia"/>
              </w:rPr>
              <w:t>．要求考生掌握各类起重设备的特点、类型、作用、结构与工作原理。</w:t>
            </w:r>
          </w:p>
          <w:p w:rsidR="009D306F" w:rsidRDefault="009D306F" w:rsidP="00A90B7A">
            <w:pPr>
              <w:ind w:firstLineChars="200" w:firstLine="420"/>
              <w:rPr>
                <w:rFonts w:cs="宋体"/>
              </w:rPr>
            </w:pPr>
            <w:r>
              <w:rPr>
                <w:rFonts w:cs="宋体"/>
              </w:rPr>
              <w:t>3</w:t>
            </w:r>
            <w:r>
              <w:rPr>
                <w:rFonts w:cs="宋体" w:hint="eastAsia"/>
              </w:rPr>
              <w:t>．要求考生掌握各类输送设备的特点、类型、作用、结构与工作原理。</w:t>
            </w:r>
          </w:p>
          <w:p w:rsidR="009D306F" w:rsidRDefault="009D306F" w:rsidP="00A90B7A">
            <w:pPr>
              <w:ind w:firstLineChars="200" w:firstLine="420"/>
              <w:rPr>
                <w:rFonts w:cs="宋体"/>
              </w:rPr>
            </w:pPr>
            <w:r>
              <w:rPr>
                <w:rFonts w:cs="宋体"/>
              </w:rPr>
              <w:t>4</w:t>
            </w:r>
            <w:r>
              <w:rPr>
                <w:rFonts w:cs="宋体" w:hint="eastAsia"/>
              </w:rPr>
              <w:t>．要求考生掌握叉车的类型、作用、结构与工作原理。</w:t>
            </w:r>
          </w:p>
          <w:p w:rsidR="009D306F" w:rsidRDefault="009D306F" w:rsidP="00A90B7A">
            <w:pPr>
              <w:ind w:firstLineChars="200" w:firstLine="420"/>
              <w:rPr>
                <w:rFonts w:cs="宋体"/>
              </w:rPr>
            </w:pPr>
            <w:r>
              <w:t>5</w:t>
            </w:r>
            <w:r>
              <w:rPr>
                <w:rFonts w:hint="eastAsia"/>
              </w:rPr>
              <w:t>．</w:t>
            </w:r>
            <w:r>
              <w:rPr>
                <w:rFonts w:cs="宋体" w:hint="eastAsia"/>
              </w:rPr>
              <w:t>要求考生掌握轻型搬运车的类型、功能、结构与工作原理。</w:t>
            </w:r>
          </w:p>
          <w:p w:rsidR="009D306F" w:rsidRDefault="009D306F" w:rsidP="00A90B7A">
            <w:pPr>
              <w:ind w:firstLineChars="200" w:firstLine="420"/>
              <w:rPr>
                <w:rFonts w:cs="宋体"/>
              </w:rPr>
            </w:pPr>
            <w:r>
              <w:rPr>
                <w:rFonts w:cs="宋体"/>
              </w:rPr>
              <w:t>6</w:t>
            </w:r>
            <w:r>
              <w:rPr>
                <w:rFonts w:cs="宋体" w:hint="eastAsia"/>
              </w:rPr>
              <w:t>．要求考生掌握汽车的总体结构、工作原理、主要使用性能和评价指标。</w:t>
            </w:r>
          </w:p>
          <w:p w:rsidR="009D306F" w:rsidRDefault="009D306F" w:rsidP="00B6415D">
            <w:pPr>
              <w:rPr>
                <w:rFonts w:cs="宋体"/>
              </w:rPr>
            </w:pPr>
            <w:r>
              <w:rPr>
                <w:rFonts w:cs="宋体" w:hint="eastAsia"/>
              </w:rPr>
              <w:t>三、流通加工设备</w:t>
            </w:r>
          </w:p>
          <w:p w:rsidR="009D306F" w:rsidRDefault="009D306F" w:rsidP="00A90B7A">
            <w:pPr>
              <w:ind w:firstLineChars="200" w:firstLine="420"/>
              <w:rPr>
                <w:rFonts w:cs="宋体"/>
              </w:rPr>
            </w:pPr>
            <w:r>
              <w:rPr>
                <w:rFonts w:cs="宋体"/>
              </w:rPr>
              <w:t>1</w:t>
            </w:r>
            <w:r>
              <w:rPr>
                <w:rFonts w:cs="宋体" w:hint="eastAsia"/>
              </w:rPr>
              <w:t>．要求考生了解流通加工的作用、分类。</w:t>
            </w:r>
          </w:p>
          <w:p w:rsidR="009D306F" w:rsidRDefault="009D306F" w:rsidP="00A90B7A">
            <w:pPr>
              <w:ind w:firstLineChars="200" w:firstLine="420"/>
              <w:rPr>
                <w:rFonts w:cs="宋体"/>
              </w:rPr>
            </w:pPr>
            <w:r>
              <w:rPr>
                <w:rFonts w:cs="宋体"/>
              </w:rPr>
              <w:t xml:space="preserve">2. </w:t>
            </w:r>
            <w:r>
              <w:rPr>
                <w:rFonts w:cs="宋体" w:hint="eastAsia"/>
              </w:rPr>
              <w:t>要求考生掌握木工锯切设备的特点、类型、作用、结构与工作原理。</w:t>
            </w:r>
          </w:p>
          <w:p w:rsidR="009D306F" w:rsidRDefault="009D306F" w:rsidP="00B6415D">
            <w:pPr>
              <w:rPr>
                <w:rFonts w:cs="宋体"/>
              </w:rPr>
            </w:pPr>
            <w:r>
              <w:rPr>
                <w:rFonts w:cs="宋体" w:hint="eastAsia"/>
              </w:rPr>
              <w:t>四、林业</w:t>
            </w:r>
            <w:r>
              <w:rPr>
                <w:rFonts w:cs="宋体"/>
              </w:rPr>
              <w:t>GPS</w:t>
            </w:r>
            <w:r>
              <w:rPr>
                <w:rFonts w:cs="宋体" w:hint="eastAsia"/>
              </w:rPr>
              <w:t>与</w:t>
            </w:r>
            <w:r>
              <w:rPr>
                <w:rFonts w:cs="宋体"/>
              </w:rPr>
              <w:t>GIS</w:t>
            </w:r>
            <w:r>
              <w:rPr>
                <w:rFonts w:cs="宋体" w:hint="eastAsia"/>
              </w:rPr>
              <w:t>系统</w:t>
            </w:r>
            <w:r>
              <w:rPr>
                <w:rFonts w:cs="宋体"/>
              </w:rPr>
              <w:t xml:space="preserve"> </w:t>
            </w:r>
          </w:p>
          <w:p w:rsidR="009D306F" w:rsidRDefault="009D306F" w:rsidP="00A90B7A">
            <w:pPr>
              <w:ind w:firstLineChars="200" w:firstLine="420"/>
              <w:rPr>
                <w:rFonts w:cs="宋体"/>
              </w:rPr>
            </w:pPr>
            <w:r>
              <w:rPr>
                <w:rFonts w:cs="宋体"/>
              </w:rPr>
              <w:t xml:space="preserve">1. </w:t>
            </w:r>
            <w:r>
              <w:rPr>
                <w:rFonts w:cs="宋体" w:hint="eastAsia"/>
              </w:rPr>
              <w:t>要求考生掌握</w:t>
            </w:r>
            <w:r>
              <w:rPr>
                <w:rFonts w:cs="宋体"/>
              </w:rPr>
              <w:t>GPS</w:t>
            </w:r>
            <w:r>
              <w:rPr>
                <w:rFonts w:cs="宋体" w:hint="eastAsia"/>
              </w:rPr>
              <w:t>定义、工作原理和组成。</w:t>
            </w:r>
            <w:r>
              <w:rPr>
                <w:rFonts w:cs="宋体"/>
              </w:rPr>
              <w:t xml:space="preserve"> </w:t>
            </w:r>
          </w:p>
          <w:p w:rsidR="009D306F" w:rsidRPr="000E0456" w:rsidRDefault="009D306F" w:rsidP="00A90B7A">
            <w:pPr>
              <w:ind w:firstLineChars="200" w:firstLine="420"/>
            </w:pPr>
            <w:r>
              <w:rPr>
                <w:rFonts w:cs="宋体"/>
              </w:rPr>
              <w:t xml:space="preserve">2. </w:t>
            </w:r>
            <w:r>
              <w:rPr>
                <w:rFonts w:cs="宋体" w:hint="eastAsia"/>
              </w:rPr>
              <w:t>要求考生掌握</w:t>
            </w:r>
            <w:r>
              <w:rPr>
                <w:rFonts w:cs="宋体"/>
              </w:rPr>
              <w:t>GIS</w:t>
            </w:r>
            <w:r>
              <w:rPr>
                <w:rFonts w:cs="宋体" w:hint="eastAsia"/>
              </w:rPr>
              <w:t>定义、工作原理、组成与功能。</w:t>
            </w:r>
          </w:p>
          <w:p w:rsidR="009D306F" w:rsidRPr="006378E5" w:rsidRDefault="009D306F" w:rsidP="002E0E8D">
            <w:pPr>
              <w:rPr>
                <w:rFonts w:cs="宋体"/>
              </w:rPr>
            </w:pPr>
            <w:r w:rsidRPr="00020D67">
              <w:t xml:space="preserve"> </w:t>
            </w:r>
          </w:p>
          <w:p w:rsidR="009D306F" w:rsidRPr="006D2A3D" w:rsidRDefault="009D306F" w:rsidP="006378E5">
            <w:pPr>
              <w:widowControl/>
              <w:spacing w:line="380" w:lineRule="exact"/>
              <w:jc w:val="left"/>
              <w:rPr>
                <w:rFonts w:cs="宋体"/>
                <w:b/>
              </w:rPr>
            </w:pPr>
            <w:r w:rsidRPr="006D2A3D">
              <w:rPr>
                <w:rFonts w:cs="宋体" w:hint="eastAsia"/>
                <w:b/>
              </w:rPr>
              <w:t>第二部分（选答，考生可任选模块一或模块二）</w:t>
            </w:r>
          </w:p>
          <w:p w:rsidR="009D306F" w:rsidRPr="006D2A3D" w:rsidRDefault="009D306F" w:rsidP="006378E5">
            <w:pPr>
              <w:widowControl/>
              <w:spacing w:line="380" w:lineRule="exact"/>
              <w:jc w:val="left"/>
              <w:rPr>
                <w:rFonts w:cs="宋体"/>
                <w:b/>
              </w:rPr>
            </w:pPr>
            <w:r w:rsidRPr="006D2A3D">
              <w:rPr>
                <w:rFonts w:cs="宋体" w:hint="eastAsia"/>
                <w:b/>
              </w:rPr>
              <w:t>模块一：</w:t>
            </w:r>
            <w:r w:rsidRPr="006D2A3D">
              <w:rPr>
                <w:rFonts w:cs="宋体"/>
                <w:b/>
              </w:rPr>
              <w:t xml:space="preserve"> </w:t>
            </w:r>
          </w:p>
          <w:p w:rsidR="009D306F" w:rsidRPr="006378E5" w:rsidRDefault="009D306F" w:rsidP="006378E5">
            <w:pPr>
              <w:widowControl/>
              <w:spacing w:line="380" w:lineRule="exact"/>
              <w:jc w:val="left"/>
              <w:rPr>
                <w:rFonts w:cs="宋体"/>
              </w:rPr>
            </w:pPr>
            <w:r w:rsidRPr="006378E5">
              <w:rPr>
                <w:rFonts w:cs="宋体" w:hint="eastAsia"/>
              </w:rPr>
              <w:t>一、</w:t>
            </w:r>
            <w:r>
              <w:rPr>
                <w:rFonts w:cs="宋体" w:hint="eastAsia"/>
              </w:rPr>
              <w:t>林业起重机械</w:t>
            </w:r>
          </w:p>
          <w:p w:rsidR="009D306F" w:rsidRPr="00B043AD" w:rsidRDefault="009D306F" w:rsidP="00A90B7A">
            <w:pPr>
              <w:widowControl/>
              <w:spacing w:line="380" w:lineRule="exact"/>
              <w:ind w:firstLineChars="200" w:firstLine="420"/>
              <w:jc w:val="left"/>
              <w:rPr>
                <w:rFonts w:cs="宋体"/>
              </w:rPr>
            </w:pPr>
            <w:r w:rsidRPr="006378E5">
              <w:rPr>
                <w:rFonts w:cs="宋体"/>
              </w:rPr>
              <w:t>1</w:t>
            </w:r>
            <w:r w:rsidRPr="006378E5">
              <w:rPr>
                <w:rFonts w:cs="宋体" w:hint="eastAsia"/>
              </w:rPr>
              <w:t>．</w:t>
            </w:r>
            <w:r w:rsidRPr="00B043AD">
              <w:rPr>
                <w:rFonts w:cs="宋体" w:hint="eastAsia"/>
              </w:rPr>
              <w:t>要求</w:t>
            </w:r>
            <w:r w:rsidRPr="006378E5">
              <w:rPr>
                <w:rFonts w:cs="宋体" w:hint="eastAsia"/>
              </w:rPr>
              <w:t>考</w:t>
            </w:r>
            <w:r w:rsidRPr="00B043AD">
              <w:rPr>
                <w:rFonts w:cs="宋体" w:hint="eastAsia"/>
              </w:rPr>
              <w:t>生了解起重机械基本特性、组成与分类，掌握起重机基本参数、工作级别，掌握起重机计算载荷与计算方法。</w:t>
            </w:r>
          </w:p>
          <w:p w:rsidR="009D306F" w:rsidRPr="00B043AD" w:rsidRDefault="009D306F" w:rsidP="00A90B7A">
            <w:pPr>
              <w:widowControl/>
              <w:spacing w:line="380" w:lineRule="exact"/>
              <w:ind w:firstLineChars="200" w:firstLine="420"/>
              <w:jc w:val="left"/>
              <w:rPr>
                <w:rFonts w:cs="宋体"/>
              </w:rPr>
            </w:pPr>
            <w:r>
              <w:rPr>
                <w:rFonts w:cs="宋体"/>
              </w:rPr>
              <w:t>2</w:t>
            </w:r>
            <w:r>
              <w:rPr>
                <w:rFonts w:cs="宋体" w:hint="eastAsia"/>
              </w:rPr>
              <w:t>．</w:t>
            </w:r>
            <w:r w:rsidRPr="00B043AD">
              <w:rPr>
                <w:rFonts w:cs="宋体" w:hint="eastAsia"/>
              </w:rPr>
              <w:t>要求</w:t>
            </w:r>
            <w:r w:rsidRPr="006378E5">
              <w:rPr>
                <w:rFonts w:cs="宋体" w:hint="eastAsia"/>
              </w:rPr>
              <w:t>考</w:t>
            </w:r>
            <w:r>
              <w:rPr>
                <w:rFonts w:cs="宋体" w:hint="eastAsia"/>
              </w:rPr>
              <w:t>生掌握滑轮与滑轮组、卷筒的基本结构形式，掌握卷筒的设计方法；</w:t>
            </w:r>
            <w:r w:rsidRPr="00B043AD">
              <w:rPr>
                <w:rFonts w:cs="宋体" w:hint="eastAsia"/>
              </w:rPr>
              <w:t>了解取物装置的类型，掌握</w:t>
            </w:r>
            <w:r>
              <w:rPr>
                <w:rFonts w:cs="宋体" w:hint="eastAsia"/>
              </w:rPr>
              <w:t>吊钩与吊钩组的结构与设计方法，掌握木材抓具的基本参数与设计方法；</w:t>
            </w:r>
            <w:r w:rsidRPr="00B043AD">
              <w:rPr>
                <w:rFonts w:cs="宋体" w:hint="eastAsia"/>
              </w:rPr>
              <w:t>了解制动装置分类，掌握各类制动器基本结构与基本参数的计算方法。</w:t>
            </w:r>
          </w:p>
          <w:p w:rsidR="009D306F" w:rsidRDefault="009D306F" w:rsidP="00A90B7A">
            <w:pPr>
              <w:widowControl/>
              <w:spacing w:line="380" w:lineRule="exact"/>
              <w:ind w:firstLineChars="200" w:firstLine="420"/>
              <w:jc w:val="left"/>
              <w:rPr>
                <w:rFonts w:cs="宋体"/>
              </w:rPr>
            </w:pPr>
            <w:r w:rsidRPr="00B043AD">
              <w:rPr>
                <w:rFonts w:cs="宋体"/>
              </w:rPr>
              <w:t>3</w:t>
            </w:r>
            <w:r w:rsidRPr="00B043AD">
              <w:rPr>
                <w:rFonts w:cs="宋体" w:hint="eastAsia"/>
              </w:rPr>
              <w:t>．要求</w:t>
            </w:r>
            <w:r w:rsidRPr="006378E5">
              <w:rPr>
                <w:rFonts w:cs="宋体" w:hint="eastAsia"/>
              </w:rPr>
              <w:t>考</w:t>
            </w:r>
            <w:r>
              <w:rPr>
                <w:rFonts w:cs="宋体" w:hint="eastAsia"/>
              </w:rPr>
              <w:t>生了解起升机构的组成与调速，掌握起升机构的典型形式，掌握起升机构的设计方法；</w:t>
            </w:r>
            <w:r w:rsidRPr="00B043AD">
              <w:rPr>
                <w:rFonts w:cs="宋体" w:hint="eastAsia"/>
              </w:rPr>
              <w:t>了解运行机构的组成、主动轮布置方式与驱动型式，掌握运行机构的设计方法。</w:t>
            </w:r>
          </w:p>
          <w:p w:rsidR="009D306F" w:rsidRDefault="009D306F" w:rsidP="00A90B7A">
            <w:pPr>
              <w:widowControl/>
              <w:spacing w:line="380" w:lineRule="exact"/>
              <w:ind w:firstLineChars="200" w:firstLine="420"/>
              <w:jc w:val="left"/>
              <w:rPr>
                <w:rFonts w:cs="宋体"/>
              </w:rPr>
            </w:pPr>
            <w:r>
              <w:rPr>
                <w:rFonts w:cs="宋体"/>
              </w:rPr>
              <w:t>4</w:t>
            </w:r>
            <w:r>
              <w:rPr>
                <w:rFonts w:cs="宋体" w:hint="eastAsia"/>
              </w:rPr>
              <w:t>．</w:t>
            </w:r>
            <w:r w:rsidRPr="00B043AD">
              <w:rPr>
                <w:rFonts w:cs="宋体" w:hint="eastAsia"/>
              </w:rPr>
              <w:t>要求</w:t>
            </w:r>
            <w:r w:rsidRPr="006378E5">
              <w:rPr>
                <w:rFonts w:cs="宋体" w:hint="eastAsia"/>
              </w:rPr>
              <w:t>考</w:t>
            </w:r>
            <w:r>
              <w:rPr>
                <w:rFonts w:cs="宋体" w:hint="eastAsia"/>
              </w:rPr>
              <w:t>生掌握回转支承装置与驱动机构的形式，掌握回转机构的设计方法；</w:t>
            </w:r>
            <w:r w:rsidRPr="00B043AD">
              <w:rPr>
                <w:rFonts w:cs="宋体" w:hint="eastAsia"/>
              </w:rPr>
              <w:t>掌握起重机稳定性的概念与基本原则，掌握起重机稳定性的计算方法。</w:t>
            </w:r>
          </w:p>
          <w:p w:rsidR="009D306F" w:rsidRPr="006378E5" w:rsidRDefault="009D306F" w:rsidP="006378E5">
            <w:pPr>
              <w:widowControl/>
              <w:spacing w:line="380" w:lineRule="exact"/>
              <w:jc w:val="left"/>
              <w:rPr>
                <w:rFonts w:cs="宋体"/>
              </w:rPr>
            </w:pPr>
            <w:r>
              <w:rPr>
                <w:rFonts w:cs="宋体" w:hint="eastAsia"/>
              </w:rPr>
              <w:t>二</w:t>
            </w:r>
            <w:r w:rsidRPr="006378E5">
              <w:rPr>
                <w:rFonts w:cs="宋体" w:hint="eastAsia"/>
              </w:rPr>
              <w:t>、</w:t>
            </w:r>
            <w:r>
              <w:rPr>
                <w:rFonts w:cs="宋体" w:hint="eastAsia"/>
              </w:rPr>
              <w:t>林业采伐</w:t>
            </w:r>
            <w:r w:rsidRPr="006378E5">
              <w:rPr>
                <w:rFonts w:cs="宋体" w:hint="eastAsia"/>
              </w:rPr>
              <w:t>机械基本机构</w:t>
            </w:r>
          </w:p>
          <w:p w:rsidR="009D306F" w:rsidRPr="006378E5" w:rsidRDefault="009D306F" w:rsidP="00A90B7A">
            <w:pPr>
              <w:widowControl/>
              <w:spacing w:line="380" w:lineRule="exact"/>
              <w:ind w:firstLineChars="200" w:firstLine="420"/>
              <w:jc w:val="left"/>
              <w:rPr>
                <w:rFonts w:cs="宋体"/>
              </w:rPr>
            </w:pPr>
            <w:r w:rsidRPr="006378E5">
              <w:rPr>
                <w:rFonts w:cs="宋体"/>
              </w:rPr>
              <w:t>1</w:t>
            </w:r>
            <w:r w:rsidRPr="006378E5">
              <w:rPr>
                <w:rFonts w:cs="宋体" w:hint="eastAsia"/>
              </w:rPr>
              <w:t>．要求考生掌握锯木的基本概念和锯齿的结构</w:t>
            </w:r>
            <w:r>
              <w:rPr>
                <w:rFonts w:cs="宋体" w:hint="eastAsia"/>
              </w:rPr>
              <w:t>，掌握</w:t>
            </w:r>
            <w:r w:rsidRPr="006378E5">
              <w:rPr>
                <w:rFonts w:cs="宋体" w:hint="eastAsia"/>
              </w:rPr>
              <w:t>切削阻力的估算过程。</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lastRenderedPageBreak/>
              <w:t>2</w:t>
            </w:r>
            <w:r>
              <w:rPr>
                <w:rFonts w:cs="宋体" w:hint="eastAsia"/>
              </w:rPr>
              <w:t>．要求考生掌握刨刀</w:t>
            </w:r>
            <w:r w:rsidRPr="006378E5">
              <w:rPr>
                <w:rFonts w:cs="宋体" w:hint="eastAsia"/>
              </w:rPr>
              <w:t>式锯链的组成</w:t>
            </w:r>
            <w:r>
              <w:rPr>
                <w:rFonts w:cs="宋体" w:hint="eastAsia"/>
              </w:rPr>
              <w:t>、原理与结构特点</w:t>
            </w:r>
            <w:r w:rsidRPr="006378E5">
              <w:rPr>
                <w:rFonts w:cs="宋体" w:hint="eastAsia"/>
              </w:rPr>
              <w:t>。</w:t>
            </w:r>
          </w:p>
          <w:p w:rsidR="009D306F" w:rsidRPr="006378E5" w:rsidRDefault="009D306F" w:rsidP="006378E5">
            <w:pPr>
              <w:widowControl/>
              <w:shd w:val="clear" w:color="auto" w:fill="FFFFFF"/>
              <w:spacing w:line="380" w:lineRule="exact"/>
              <w:jc w:val="left"/>
              <w:rPr>
                <w:rFonts w:cs="宋体"/>
              </w:rPr>
            </w:pPr>
            <w:r>
              <w:rPr>
                <w:rFonts w:cs="宋体" w:hint="eastAsia"/>
              </w:rPr>
              <w:t>三</w:t>
            </w:r>
            <w:r w:rsidRPr="006378E5">
              <w:rPr>
                <w:rFonts w:cs="宋体" w:hint="eastAsia"/>
              </w:rPr>
              <w:t>、</w:t>
            </w:r>
            <w:r>
              <w:rPr>
                <w:rFonts w:cs="宋体" w:hint="eastAsia"/>
              </w:rPr>
              <w:t>林业采伐</w:t>
            </w:r>
            <w:r w:rsidRPr="006378E5">
              <w:rPr>
                <w:rFonts w:cs="宋体" w:hint="eastAsia"/>
              </w:rPr>
              <w:t>机械原理与结构</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1</w:t>
            </w:r>
            <w:r w:rsidRPr="006378E5">
              <w:rPr>
                <w:rFonts w:cs="宋体" w:hint="eastAsia"/>
              </w:rPr>
              <w:t>．要求考生掌握油锯总体结构，发动机、传动机构和锯木机构各部分的结构与工作原理。</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2</w:t>
            </w:r>
            <w:r w:rsidRPr="006378E5">
              <w:rPr>
                <w:rFonts w:cs="宋体" w:hint="eastAsia"/>
              </w:rPr>
              <w:t>．要求考生了解各种自行式采伐机械的整体结构，掌握各种自行式采伐机械工作装置的工作原理。</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3</w:t>
            </w:r>
            <w:r w:rsidRPr="006378E5">
              <w:rPr>
                <w:rFonts w:cs="宋体" w:hint="eastAsia"/>
              </w:rPr>
              <w:t>．要求考生</w:t>
            </w:r>
            <w:r>
              <w:rPr>
                <w:rFonts w:cs="宋体" w:hint="eastAsia"/>
              </w:rPr>
              <w:t>掌握各种削片机械和剥皮机械的用途、</w:t>
            </w:r>
            <w:r w:rsidRPr="006378E5">
              <w:rPr>
                <w:rFonts w:cs="宋体" w:hint="eastAsia"/>
              </w:rPr>
              <w:t>类</w:t>
            </w:r>
            <w:r>
              <w:rPr>
                <w:rFonts w:cs="宋体" w:hint="eastAsia"/>
              </w:rPr>
              <w:t>型、结构、</w:t>
            </w:r>
            <w:r w:rsidRPr="006378E5">
              <w:rPr>
                <w:rFonts w:cs="宋体" w:hint="eastAsia"/>
              </w:rPr>
              <w:t>工作原理</w:t>
            </w:r>
            <w:r w:rsidRPr="00B043AD">
              <w:rPr>
                <w:rFonts w:cs="宋体" w:hint="eastAsia"/>
              </w:rPr>
              <w:t>。</w:t>
            </w:r>
          </w:p>
          <w:p w:rsidR="009D306F" w:rsidRPr="006D2A3D" w:rsidRDefault="009D306F" w:rsidP="009252FC">
            <w:pPr>
              <w:widowControl/>
              <w:spacing w:line="380" w:lineRule="exact"/>
              <w:jc w:val="left"/>
              <w:rPr>
                <w:rFonts w:cs="宋体"/>
                <w:b/>
              </w:rPr>
            </w:pPr>
            <w:r w:rsidRPr="006D2A3D">
              <w:rPr>
                <w:rFonts w:cs="宋体" w:hint="eastAsia"/>
                <w:b/>
              </w:rPr>
              <w:t>模块二：</w:t>
            </w:r>
            <w:r w:rsidRPr="006D2A3D">
              <w:rPr>
                <w:rFonts w:cs="宋体"/>
                <w:b/>
              </w:rPr>
              <w:t xml:space="preserve"> </w:t>
            </w:r>
          </w:p>
          <w:p w:rsidR="009D306F" w:rsidRPr="006378E5" w:rsidRDefault="009D306F" w:rsidP="009252FC">
            <w:pPr>
              <w:pStyle w:val="a3"/>
              <w:widowControl/>
              <w:numPr>
                <w:ilvl w:val="0"/>
                <w:numId w:val="11"/>
              </w:numPr>
              <w:spacing w:line="380" w:lineRule="exact"/>
              <w:ind w:firstLineChars="0"/>
              <w:jc w:val="left"/>
              <w:rPr>
                <w:rFonts w:cs="宋体"/>
              </w:rPr>
            </w:pPr>
            <w:r w:rsidRPr="006378E5">
              <w:rPr>
                <w:rFonts w:cs="宋体" w:hint="eastAsia"/>
              </w:rPr>
              <w:t>仓储</w:t>
            </w:r>
            <w:r>
              <w:rPr>
                <w:rFonts w:cs="宋体" w:hint="eastAsia"/>
              </w:rPr>
              <w:t>与</w:t>
            </w:r>
            <w:r w:rsidRPr="006378E5">
              <w:rPr>
                <w:rFonts w:cs="宋体" w:hint="eastAsia"/>
              </w:rPr>
              <w:t>运输</w:t>
            </w:r>
            <w:r>
              <w:rPr>
                <w:rFonts w:cs="宋体" w:hint="eastAsia"/>
              </w:rPr>
              <w:t>设备</w:t>
            </w:r>
          </w:p>
          <w:p w:rsidR="009D306F" w:rsidRPr="006378E5" w:rsidRDefault="009D306F" w:rsidP="00A90B7A">
            <w:pPr>
              <w:widowControl/>
              <w:spacing w:line="380" w:lineRule="exact"/>
              <w:ind w:firstLineChars="200" w:firstLine="420"/>
              <w:jc w:val="left"/>
              <w:rPr>
                <w:rFonts w:cs="宋体"/>
              </w:rPr>
            </w:pPr>
            <w:r>
              <w:rPr>
                <w:rFonts w:cs="宋体"/>
              </w:rPr>
              <w:t>1</w:t>
            </w:r>
            <w:r>
              <w:rPr>
                <w:rFonts w:cs="宋体" w:hint="eastAsia"/>
              </w:rPr>
              <w:t>．</w:t>
            </w:r>
            <w:r w:rsidRPr="006378E5">
              <w:rPr>
                <w:rFonts w:cs="宋体" w:hint="eastAsia"/>
              </w:rPr>
              <w:t>要求考生掌握货架的分类、常用货架</w:t>
            </w:r>
            <w:r>
              <w:rPr>
                <w:rFonts w:cs="宋体" w:hint="eastAsia"/>
              </w:rPr>
              <w:t>。</w:t>
            </w:r>
          </w:p>
          <w:p w:rsidR="009D306F" w:rsidRPr="006378E5" w:rsidRDefault="009D306F" w:rsidP="00A90B7A">
            <w:pPr>
              <w:spacing w:line="380" w:lineRule="exact"/>
              <w:ind w:firstLineChars="200" w:firstLine="420"/>
              <w:rPr>
                <w:rFonts w:cs="宋体"/>
              </w:rPr>
            </w:pPr>
            <w:r w:rsidRPr="006378E5">
              <w:rPr>
                <w:rFonts w:cs="宋体"/>
              </w:rPr>
              <w:t>2</w:t>
            </w:r>
            <w:r w:rsidRPr="006378E5">
              <w:rPr>
                <w:rFonts w:cs="宋体" w:hint="eastAsia"/>
              </w:rPr>
              <w:t>．要求考生熟练掌握</w:t>
            </w:r>
            <w:r w:rsidRPr="006378E5">
              <w:rPr>
                <w:rFonts w:cs="宋体"/>
              </w:rPr>
              <w:t>AGV</w:t>
            </w:r>
            <w:r w:rsidRPr="006378E5">
              <w:rPr>
                <w:rFonts w:cs="宋体" w:hint="eastAsia"/>
              </w:rPr>
              <w:t>的工作过程和导引原理</w:t>
            </w:r>
            <w:r>
              <w:rPr>
                <w:rFonts w:cs="宋体" w:hint="eastAsia"/>
              </w:rPr>
              <w:t>。</w:t>
            </w:r>
          </w:p>
          <w:p w:rsidR="009D306F" w:rsidRPr="006378E5" w:rsidRDefault="009D306F" w:rsidP="00A90B7A">
            <w:pPr>
              <w:widowControl/>
              <w:spacing w:line="380" w:lineRule="exact"/>
              <w:ind w:firstLineChars="200" w:firstLine="420"/>
              <w:jc w:val="left"/>
              <w:rPr>
                <w:rFonts w:cs="宋体"/>
              </w:rPr>
            </w:pPr>
            <w:r w:rsidRPr="006378E5">
              <w:rPr>
                <w:rFonts w:cs="宋体"/>
              </w:rPr>
              <w:t>3</w:t>
            </w:r>
            <w:r w:rsidRPr="006378E5">
              <w:rPr>
                <w:rFonts w:cs="宋体" w:hint="eastAsia"/>
              </w:rPr>
              <w:t>．要求考生掌握巷道堆垛机的组成结构和形式</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4</w:t>
            </w:r>
            <w:r w:rsidRPr="006378E5">
              <w:rPr>
                <w:rFonts w:cs="宋体" w:hint="eastAsia"/>
              </w:rPr>
              <w:t>．要求考生掌握自动化立体仓库的分类和构成</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5</w:t>
            </w:r>
            <w:r w:rsidRPr="006378E5">
              <w:rPr>
                <w:rFonts w:cs="宋体" w:hint="eastAsia"/>
              </w:rPr>
              <w:t>．要求考生掌握公路运输设施与设备的特点和汽车列车的类型</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6</w:t>
            </w:r>
            <w:r w:rsidRPr="006378E5">
              <w:rPr>
                <w:rFonts w:cs="宋体" w:hint="eastAsia"/>
              </w:rPr>
              <w:t>．要求考生掌握铁路、水路运输设施与设备的特点、适用范围及主要设备</w:t>
            </w:r>
            <w:r>
              <w:rPr>
                <w:rFonts w:cs="宋体" w:hint="eastAsia"/>
              </w:rPr>
              <w:t>。</w:t>
            </w:r>
          </w:p>
          <w:p w:rsidR="009D306F" w:rsidRPr="006378E5" w:rsidRDefault="009D306F" w:rsidP="009252FC">
            <w:pPr>
              <w:widowControl/>
              <w:spacing w:line="380" w:lineRule="exact"/>
              <w:jc w:val="left"/>
              <w:rPr>
                <w:rFonts w:cs="宋体"/>
              </w:rPr>
            </w:pPr>
            <w:r>
              <w:rPr>
                <w:rFonts w:cs="宋体" w:hint="eastAsia"/>
              </w:rPr>
              <w:t>二</w:t>
            </w:r>
            <w:r w:rsidRPr="006378E5">
              <w:rPr>
                <w:rFonts w:cs="宋体" w:hint="eastAsia"/>
              </w:rPr>
              <w:t>、包装设备</w:t>
            </w:r>
          </w:p>
          <w:p w:rsidR="009D306F" w:rsidRPr="006378E5" w:rsidRDefault="009D306F" w:rsidP="00A90B7A">
            <w:pPr>
              <w:widowControl/>
              <w:spacing w:line="380" w:lineRule="exact"/>
              <w:ind w:firstLineChars="200" w:firstLine="420"/>
              <w:jc w:val="left"/>
              <w:rPr>
                <w:rFonts w:cs="宋体"/>
              </w:rPr>
            </w:pPr>
            <w:r w:rsidRPr="006378E5">
              <w:rPr>
                <w:rFonts w:cs="宋体"/>
              </w:rPr>
              <w:t>1</w:t>
            </w:r>
            <w:r w:rsidRPr="006378E5">
              <w:rPr>
                <w:rFonts w:cs="宋体" w:hint="eastAsia"/>
              </w:rPr>
              <w:t>．要求考生掌握充填包装设备称重式充填机、计数式充填机的结构和工作原理</w:t>
            </w:r>
            <w:r>
              <w:rPr>
                <w:rFonts w:cs="宋体" w:hint="eastAsia"/>
              </w:rPr>
              <w:t>。</w:t>
            </w:r>
          </w:p>
          <w:p w:rsidR="009D306F" w:rsidRPr="006378E5" w:rsidRDefault="009D306F" w:rsidP="00A90B7A">
            <w:pPr>
              <w:widowControl/>
              <w:spacing w:line="380" w:lineRule="exact"/>
              <w:ind w:firstLineChars="200" w:firstLine="420"/>
              <w:jc w:val="left"/>
              <w:rPr>
                <w:rFonts w:cs="宋体"/>
              </w:rPr>
            </w:pPr>
            <w:r w:rsidRPr="006378E5">
              <w:rPr>
                <w:rFonts w:cs="宋体"/>
              </w:rPr>
              <w:t>2</w:t>
            </w:r>
            <w:r w:rsidRPr="006378E5">
              <w:rPr>
                <w:rFonts w:cs="宋体" w:hint="eastAsia"/>
              </w:rPr>
              <w:t>．要求考生掌握捆扎设备中的机械式和液压式捆扎机的结构和工作原理</w:t>
            </w:r>
            <w:r>
              <w:rPr>
                <w:rFonts w:cs="宋体" w:hint="eastAsia"/>
              </w:rPr>
              <w:t>。</w:t>
            </w:r>
          </w:p>
          <w:p w:rsidR="009D306F" w:rsidRPr="006378E5" w:rsidRDefault="009D306F" w:rsidP="00A90B7A">
            <w:pPr>
              <w:widowControl/>
              <w:spacing w:line="380" w:lineRule="exact"/>
              <w:ind w:firstLineChars="200" w:firstLine="420"/>
              <w:jc w:val="left"/>
              <w:rPr>
                <w:rFonts w:cs="宋体"/>
              </w:rPr>
            </w:pPr>
            <w:r w:rsidRPr="006378E5">
              <w:rPr>
                <w:rFonts w:cs="宋体"/>
              </w:rPr>
              <w:t>3</w:t>
            </w:r>
            <w:r w:rsidRPr="006378E5">
              <w:rPr>
                <w:rFonts w:cs="宋体" w:hint="eastAsia"/>
              </w:rPr>
              <w:t>．要求考生掌握贴标设备中的粘合贴标机、不干胶贴标机、收缩贴标机的结构和工作原理</w:t>
            </w:r>
            <w:r>
              <w:rPr>
                <w:rFonts w:cs="宋体" w:hint="eastAsia"/>
              </w:rPr>
              <w:t>。</w:t>
            </w:r>
          </w:p>
          <w:p w:rsidR="009D306F" w:rsidRPr="006378E5" w:rsidRDefault="009D306F" w:rsidP="009252FC">
            <w:pPr>
              <w:widowControl/>
              <w:spacing w:line="380" w:lineRule="exact"/>
              <w:jc w:val="left"/>
              <w:rPr>
                <w:rFonts w:cs="宋体"/>
              </w:rPr>
            </w:pPr>
            <w:r>
              <w:rPr>
                <w:rFonts w:cs="宋体" w:hint="eastAsia"/>
              </w:rPr>
              <w:t>三</w:t>
            </w:r>
            <w:r w:rsidRPr="006378E5">
              <w:rPr>
                <w:rFonts w:cs="宋体" w:hint="eastAsia"/>
              </w:rPr>
              <w:t>、流通加工</w:t>
            </w:r>
            <w:r>
              <w:rPr>
                <w:rFonts w:cs="宋体" w:hint="eastAsia"/>
              </w:rPr>
              <w:t>与集装单元化</w:t>
            </w:r>
            <w:r w:rsidRPr="006378E5">
              <w:rPr>
                <w:rFonts w:cs="宋体" w:hint="eastAsia"/>
              </w:rPr>
              <w:t>设备</w:t>
            </w:r>
          </w:p>
          <w:p w:rsidR="009D306F" w:rsidRPr="006378E5" w:rsidRDefault="009D306F" w:rsidP="00A90B7A">
            <w:pPr>
              <w:widowControl/>
              <w:spacing w:line="380" w:lineRule="exact"/>
              <w:ind w:firstLineChars="200" w:firstLine="420"/>
              <w:jc w:val="left"/>
              <w:rPr>
                <w:rFonts w:cs="宋体"/>
              </w:rPr>
            </w:pPr>
            <w:r w:rsidRPr="006378E5">
              <w:rPr>
                <w:rFonts w:cs="宋体"/>
              </w:rPr>
              <w:t>1</w:t>
            </w:r>
            <w:r w:rsidRPr="006378E5">
              <w:rPr>
                <w:rFonts w:cs="宋体" w:hint="eastAsia"/>
              </w:rPr>
              <w:t>．要求考生掌握流通加工的特点，与生产加工的区别</w:t>
            </w:r>
            <w:r>
              <w:rPr>
                <w:rFonts w:cs="宋体" w:hint="eastAsia"/>
              </w:rPr>
              <w:t>。</w:t>
            </w:r>
          </w:p>
          <w:p w:rsidR="009D306F" w:rsidRPr="006378E5" w:rsidRDefault="009D306F" w:rsidP="00A90B7A">
            <w:pPr>
              <w:widowControl/>
              <w:spacing w:line="380" w:lineRule="exact"/>
              <w:ind w:firstLineChars="200" w:firstLine="420"/>
              <w:jc w:val="left"/>
              <w:rPr>
                <w:rFonts w:cs="宋体"/>
              </w:rPr>
            </w:pPr>
            <w:r w:rsidRPr="006378E5">
              <w:rPr>
                <w:rFonts w:cs="宋体"/>
              </w:rPr>
              <w:t>2</w:t>
            </w:r>
            <w:r w:rsidRPr="006378E5">
              <w:rPr>
                <w:rFonts w:cs="宋体" w:hint="eastAsia"/>
              </w:rPr>
              <w:t>．要求考生掌握典型的剪切设备、切割设备、冷链设备的类型和结构特点</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3</w:t>
            </w:r>
            <w:r w:rsidRPr="006378E5">
              <w:rPr>
                <w:rFonts w:cs="宋体" w:hint="eastAsia"/>
              </w:rPr>
              <w:t>．要求考生掌握集装单元化的概念、类型、作用和基本原则</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4</w:t>
            </w:r>
            <w:r w:rsidRPr="006378E5">
              <w:rPr>
                <w:rFonts w:cs="宋体" w:hint="eastAsia"/>
              </w:rPr>
              <w:t>．要求考生掌握集装箱的种类、标准、标记和集装箱自动识别系统</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5</w:t>
            </w:r>
            <w:r w:rsidRPr="006378E5">
              <w:rPr>
                <w:rFonts w:cs="宋体" w:hint="eastAsia"/>
              </w:rPr>
              <w:t>．要求考生掌握托盘的分类和标准化</w:t>
            </w:r>
            <w:r>
              <w:rPr>
                <w:rFonts w:cs="宋体" w:hint="eastAsia"/>
              </w:rPr>
              <w:t>。</w:t>
            </w:r>
          </w:p>
          <w:p w:rsidR="009D306F" w:rsidRPr="006378E5" w:rsidRDefault="009D306F" w:rsidP="009252FC">
            <w:pPr>
              <w:widowControl/>
              <w:spacing w:line="380" w:lineRule="exact"/>
              <w:jc w:val="left"/>
              <w:rPr>
                <w:rFonts w:cs="宋体"/>
              </w:rPr>
            </w:pPr>
            <w:r>
              <w:rPr>
                <w:rFonts w:cs="宋体" w:hint="eastAsia"/>
              </w:rPr>
              <w:t>四</w:t>
            </w:r>
            <w:r w:rsidRPr="006378E5">
              <w:rPr>
                <w:rFonts w:cs="宋体" w:hint="eastAsia"/>
              </w:rPr>
              <w:t>、物流信息采集与传输设备</w:t>
            </w:r>
          </w:p>
          <w:p w:rsidR="009D306F" w:rsidRPr="006378E5" w:rsidRDefault="009D306F" w:rsidP="00A90B7A">
            <w:pPr>
              <w:widowControl/>
              <w:spacing w:line="380" w:lineRule="exact"/>
              <w:ind w:firstLineChars="200" w:firstLine="420"/>
              <w:jc w:val="left"/>
              <w:rPr>
                <w:rFonts w:cs="宋体"/>
              </w:rPr>
            </w:pPr>
            <w:r w:rsidRPr="006A4DED">
              <w:rPr>
                <w:rFonts w:cs="宋体"/>
              </w:rPr>
              <w:t>1</w:t>
            </w:r>
            <w:r w:rsidRPr="006A4DED">
              <w:rPr>
                <w:rFonts w:cs="宋体" w:hint="eastAsia"/>
              </w:rPr>
              <w:t>．</w:t>
            </w:r>
            <w:r w:rsidRPr="006378E5">
              <w:rPr>
                <w:rFonts w:cs="宋体" w:hint="eastAsia"/>
              </w:rPr>
              <w:t>要求考生掌握条形码识别系统、光电扫描器、便携式和无线数据采集器的类型和性能指标</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2</w:t>
            </w:r>
            <w:r w:rsidRPr="006378E5">
              <w:rPr>
                <w:rFonts w:cs="宋体" w:hint="eastAsia"/>
              </w:rPr>
              <w:t>．要求考生掌握射频设备的主要技术和分类</w:t>
            </w:r>
            <w:r>
              <w:rPr>
                <w:rFonts w:cs="宋体" w:hint="eastAsia"/>
              </w:rPr>
              <w:t>。</w:t>
            </w:r>
          </w:p>
          <w:p w:rsidR="009D306F" w:rsidRPr="006378E5" w:rsidRDefault="009D306F" w:rsidP="00A90B7A">
            <w:pPr>
              <w:widowControl/>
              <w:spacing w:line="380" w:lineRule="exact"/>
              <w:ind w:firstLineChars="200" w:firstLine="420"/>
              <w:jc w:val="left"/>
              <w:rPr>
                <w:rFonts w:cs="宋体"/>
              </w:rPr>
            </w:pPr>
            <w:r>
              <w:rPr>
                <w:rFonts w:cs="宋体"/>
              </w:rPr>
              <w:t>3</w:t>
            </w:r>
            <w:r w:rsidRPr="006378E5">
              <w:rPr>
                <w:rFonts w:cs="宋体" w:hint="eastAsia"/>
              </w:rPr>
              <w:t>．要求考生掌握</w:t>
            </w:r>
            <w:r w:rsidRPr="006378E5">
              <w:rPr>
                <w:rFonts w:cs="宋体"/>
              </w:rPr>
              <w:t>POS</w:t>
            </w:r>
            <w:r w:rsidRPr="006378E5">
              <w:rPr>
                <w:rFonts w:cs="宋体" w:hint="eastAsia"/>
              </w:rPr>
              <w:t>结构和功能、</w:t>
            </w:r>
            <w:r w:rsidRPr="006378E5">
              <w:rPr>
                <w:rFonts w:cs="宋体"/>
              </w:rPr>
              <w:t>POS</w:t>
            </w:r>
            <w:r w:rsidRPr="006378E5">
              <w:rPr>
                <w:rFonts w:cs="宋体" w:hint="eastAsia"/>
              </w:rPr>
              <w:t>终端的类型、</w:t>
            </w:r>
            <w:r w:rsidRPr="006378E5">
              <w:rPr>
                <w:rFonts w:cs="宋体"/>
              </w:rPr>
              <w:t>POS</w:t>
            </w:r>
            <w:r w:rsidRPr="006378E5">
              <w:rPr>
                <w:rFonts w:cs="宋体" w:hint="eastAsia"/>
              </w:rPr>
              <w:t>系统的构成和虚拟</w:t>
            </w:r>
            <w:r w:rsidRPr="006378E5">
              <w:rPr>
                <w:rFonts w:cs="宋体"/>
              </w:rPr>
              <w:t>POS</w:t>
            </w:r>
            <w:r w:rsidRPr="006378E5">
              <w:rPr>
                <w:rFonts w:cs="宋体" w:hint="eastAsia"/>
              </w:rPr>
              <w:t>系统</w:t>
            </w:r>
            <w:r>
              <w:rPr>
                <w:rFonts w:cs="宋体" w:hint="eastAsia"/>
              </w:rPr>
              <w:t>。</w:t>
            </w:r>
          </w:p>
        </w:tc>
      </w:tr>
      <w:tr w:rsidR="009D306F" w:rsidTr="00322217">
        <w:trPr>
          <w:trHeight w:val="2509"/>
        </w:trPr>
        <w:tc>
          <w:tcPr>
            <w:tcW w:w="9180" w:type="dxa"/>
          </w:tcPr>
          <w:p w:rsidR="009D306F" w:rsidRPr="00DA0DAA" w:rsidRDefault="009D306F" w:rsidP="00A90B7A">
            <w:pPr>
              <w:ind w:left="1050" w:hangingChars="500" w:hanging="1050"/>
              <w:rPr>
                <w:rFonts w:ascii="宋体"/>
                <w:szCs w:val="24"/>
              </w:rPr>
            </w:pPr>
            <w:r w:rsidRPr="00DA0DAA">
              <w:rPr>
                <w:rFonts w:ascii="宋体" w:hAnsi="宋体" w:cs="宋体" w:hint="eastAsia"/>
                <w:szCs w:val="24"/>
              </w:rPr>
              <w:lastRenderedPageBreak/>
              <w:t>考试总分：</w:t>
            </w:r>
            <w:r w:rsidRPr="00DA0DAA">
              <w:rPr>
                <w:rFonts w:ascii="宋体" w:hAnsi="宋体" w:cs="宋体"/>
                <w:szCs w:val="24"/>
              </w:rPr>
              <w:t>150</w:t>
            </w:r>
            <w:r w:rsidRPr="00DA0DAA">
              <w:rPr>
                <w:rFonts w:ascii="宋体" w:hAnsi="宋体" w:cs="宋体" w:hint="eastAsia"/>
                <w:szCs w:val="24"/>
              </w:rPr>
              <w:t>分</w:t>
            </w:r>
            <w:r>
              <w:rPr>
                <w:rFonts w:ascii="宋体" w:hAnsi="宋体" w:cs="宋体" w:hint="eastAsia"/>
                <w:szCs w:val="24"/>
              </w:rPr>
              <w:t>（其中：必答题</w:t>
            </w:r>
            <w:r>
              <w:rPr>
                <w:rFonts w:ascii="宋体" w:hAnsi="宋体" w:cs="宋体"/>
                <w:szCs w:val="24"/>
              </w:rPr>
              <w:t>80</w:t>
            </w:r>
            <w:r>
              <w:rPr>
                <w:rFonts w:ascii="宋体" w:hAnsi="宋体" w:cs="宋体" w:hint="eastAsia"/>
                <w:szCs w:val="24"/>
              </w:rPr>
              <w:t>分，选答题</w:t>
            </w:r>
            <w:r>
              <w:rPr>
                <w:rFonts w:ascii="宋体" w:hAnsi="宋体" w:cs="宋体"/>
                <w:szCs w:val="24"/>
              </w:rPr>
              <w:t>70</w:t>
            </w:r>
            <w:r>
              <w:rPr>
                <w:rFonts w:ascii="宋体" w:hAnsi="宋体" w:cs="宋体" w:hint="eastAsia"/>
                <w:szCs w:val="24"/>
              </w:rPr>
              <w:t>分）</w:t>
            </w:r>
            <w:r w:rsidRPr="00DA0DAA">
              <w:rPr>
                <w:rFonts w:ascii="宋体" w:cs="宋体"/>
                <w:szCs w:val="24"/>
              </w:rPr>
              <w:t>,</w:t>
            </w:r>
            <w:r w:rsidRPr="00DA0DAA">
              <w:rPr>
                <w:rFonts w:ascii="宋体" w:hAnsi="宋体" w:cs="宋体" w:hint="eastAsia"/>
                <w:szCs w:val="24"/>
              </w:rPr>
              <w:t>考试时间：</w:t>
            </w:r>
            <w:r w:rsidRPr="00DA0DAA">
              <w:rPr>
                <w:rFonts w:ascii="宋体" w:hAnsi="宋体" w:cs="宋体"/>
                <w:szCs w:val="24"/>
              </w:rPr>
              <w:t>3</w:t>
            </w:r>
            <w:r w:rsidRPr="00DA0DAA">
              <w:rPr>
                <w:rFonts w:ascii="宋体" w:hAnsi="宋体" w:cs="宋体" w:hint="eastAsia"/>
                <w:szCs w:val="24"/>
              </w:rPr>
              <w:t>小时；考试方式：笔试</w:t>
            </w:r>
          </w:p>
          <w:p w:rsidR="009D306F" w:rsidRPr="00DA0DAA" w:rsidRDefault="009D306F" w:rsidP="00026679">
            <w:pPr>
              <w:pStyle w:val="2"/>
              <w:rPr>
                <w:rFonts w:cs="Times New Roman"/>
                <w:sz w:val="21"/>
              </w:rPr>
            </w:pPr>
            <w:r w:rsidRPr="00DA0DAA">
              <w:rPr>
                <w:rFonts w:hint="eastAsia"/>
                <w:sz w:val="21"/>
              </w:rPr>
              <w:t>考试题型：</w:t>
            </w:r>
            <w:r w:rsidRPr="00DA0DAA">
              <w:rPr>
                <w:sz w:val="21"/>
              </w:rPr>
              <w:t xml:space="preserve"> </w:t>
            </w:r>
            <w:r w:rsidRPr="00DA0DAA">
              <w:rPr>
                <w:rFonts w:hint="eastAsia"/>
                <w:sz w:val="21"/>
              </w:rPr>
              <w:t>选择题（</w:t>
            </w:r>
            <w:r w:rsidRPr="00DA0DAA">
              <w:rPr>
                <w:sz w:val="21"/>
              </w:rPr>
              <w:t>40</w:t>
            </w:r>
            <w:r w:rsidRPr="00DA0DAA">
              <w:rPr>
                <w:rFonts w:hint="eastAsia"/>
                <w:sz w:val="21"/>
              </w:rPr>
              <w:t>分）</w:t>
            </w:r>
          </w:p>
          <w:p w:rsidR="009D306F" w:rsidRPr="00DA0DAA" w:rsidRDefault="009D306F" w:rsidP="00A90B7A">
            <w:pPr>
              <w:pStyle w:val="2"/>
              <w:ind w:firstLineChars="550" w:firstLine="1155"/>
              <w:rPr>
                <w:sz w:val="21"/>
              </w:rPr>
            </w:pPr>
            <w:r w:rsidRPr="00DA0DAA">
              <w:rPr>
                <w:rFonts w:hint="eastAsia"/>
                <w:sz w:val="21"/>
              </w:rPr>
              <w:t>简答题（</w:t>
            </w:r>
            <w:r w:rsidRPr="00DA0DAA">
              <w:rPr>
                <w:sz w:val="21"/>
              </w:rPr>
              <w:t>40</w:t>
            </w:r>
            <w:r w:rsidRPr="00DA0DAA">
              <w:rPr>
                <w:rFonts w:hint="eastAsia"/>
                <w:sz w:val="21"/>
              </w:rPr>
              <w:t>分）</w:t>
            </w:r>
          </w:p>
          <w:p w:rsidR="009D306F" w:rsidRPr="00DA0DAA" w:rsidRDefault="009D306F" w:rsidP="00A90B7A">
            <w:pPr>
              <w:pStyle w:val="2"/>
              <w:ind w:firstLineChars="550" w:firstLine="1155"/>
              <w:rPr>
                <w:rFonts w:cs="Times New Roman"/>
                <w:sz w:val="21"/>
              </w:rPr>
            </w:pPr>
            <w:r w:rsidRPr="00DA0DAA">
              <w:rPr>
                <w:rFonts w:hint="eastAsia"/>
                <w:sz w:val="21"/>
              </w:rPr>
              <w:t>计算题（</w:t>
            </w:r>
            <w:r w:rsidRPr="00DA0DAA">
              <w:rPr>
                <w:sz w:val="21"/>
              </w:rPr>
              <w:t>20</w:t>
            </w:r>
            <w:r w:rsidRPr="00DA0DAA">
              <w:rPr>
                <w:rFonts w:hint="eastAsia"/>
                <w:sz w:val="21"/>
              </w:rPr>
              <w:t>分）</w:t>
            </w:r>
          </w:p>
          <w:p w:rsidR="009D306F" w:rsidRPr="00DA0DAA" w:rsidRDefault="009D306F" w:rsidP="00A90B7A">
            <w:pPr>
              <w:pStyle w:val="2"/>
              <w:ind w:firstLineChars="550" w:firstLine="1155"/>
              <w:rPr>
                <w:rFonts w:hAnsi="宋体"/>
                <w:sz w:val="21"/>
              </w:rPr>
            </w:pPr>
            <w:r>
              <w:rPr>
                <w:rFonts w:hAnsi="宋体" w:hint="eastAsia"/>
                <w:sz w:val="21"/>
              </w:rPr>
              <w:t>设计或</w:t>
            </w:r>
            <w:r w:rsidRPr="00DA0DAA">
              <w:rPr>
                <w:rFonts w:hAnsi="宋体" w:hint="eastAsia"/>
                <w:sz w:val="21"/>
              </w:rPr>
              <w:t>论述题（</w:t>
            </w:r>
            <w:r w:rsidRPr="00DA0DAA">
              <w:rPr>
                <w:rFonts w:hAnsi="宋体"/>
                <w:sz w:val="21"/>
              </w:rPr>
              <w:t>50</w:t>
            </w:r>
            <w:r w:rsidRPr="00DA0DAA">
              <w:rPr>
                <w:rFonts w:hAnsi="宋体" w:hint="eastAsia"/>
                <w:sz w:val="21"/>
              </w:rPr>
              <w:t>分）</w:t>
            </w:r>
          </w:p>
          <w:p w:rsidR="009D306F" w:rsidRPr="00DA0DAA" w:rsidRDefault="009D306F" w:rsidP="007F2D1A">
            <w:pPr>
              <w:pStyle w:val="2"/>
              <w:rPr>
                <w:rFonts w:hAnsi="宋体"/>
                <w:sz w:val="21"/>
              </w:rPr>
            </w:pPr>
            <w:r w:rsidRPr="00DA0DAA">
              <w:rPr>
                <w:rFonts w:hAnsi="宋体"/>
                <w:sz w:val="21"/>
              </w:rPr>
              <w:t>[1]</w:t>
            </w:r>
            <w:r>
              <w:t xml:space="preserve"> </w:t>
            </w:r>
            <w:r w:rsidRPr="000F0C6E">
              <w:rPr>
                <w:rFonts w:hAnsi="宋体" w:hint="eastAsia"/>
                <w:sz w:val="21"/>
              </w:rPr>
              <w:t>严大考</w:t>
            </w:r>
            <w:r w:rsidRPr="00DA0DAA">
              <w:rPr>
                <w:rFonts w:hAnsi="宋体" w:hint="eastAsia"/>
                <w:sz w:val="21"/>
              </w:rPr>
              <w:t>等</w:t>
            </w:r>
            <w:r w:rsidRPr="00DA0DAA">
              <w:rPr>
                <w:rFonts w:hAnsi="宋体"/>
                <w:sz w:val="21"/>
              </w:rPr>
              <w:t>.</w:t>
            </w:r>
            <w:r w:rsidRPr="00665D3F">
              <w:rPr>
                <w:rFonts w:hAnsi="宋体" w:hint="eastAsia"/>
                <w:sz w:val="21"/>
              </w:rPr>
              <w:t>起重机械</w:t>
            </w:r>
            <w:r w:rsidRPr="00DA0DAA">
              <w:rPr>
                <w:rFonts w:hAnsi="宋体"/>
                <w:sz w:val="21"/>
              </w:rPr>
              <w:t>[M]</w:t>
            </w:r>
            <w:r w:rsidRPr="000F0C6E">
              <w:rPr>
                <w:rFonts w:hAnsi="宋体"/>
                <w:sz w:val="21"/>
              </w:rPr>
              <w:t xml:space="preserve">. </w:t>
            </w:r>
            <w:r w:rsidRPr="000F0C6E">
              <w:rPr>
                <w:rFonts w:hAnsi="宋体" w:hint="eastAsia"/>
                <w:sz w:val="21"/>
              </w:rPr>
              <w:t>郑州：郑州大学出版社，</w:t>
            </w:r>
            <w:r w:rsidRPr="000F0C6E">
              <w:rPr>
                <w:rFonts w:hAnsi="宋体"/>
                <w:sz w:val="21"/>
              </w:rPr>
              <w:t>2003</w:t>
            </w:r>
          </w:p>
          <w:p w:rsidR="009D306F" w:rsidRDefault="009D306F" w:rsidP="007F2D1A">
            <w:pPr>
              <w:pStyle w:val="2"/>
              <w:rPr>
                <w:rFonts w:hAnsi="宋体"/>
                <w:sz w:val="21"/>
              </w:rPr>
            </w:pPr>
            <w:r w:rsidRPr="00DA0DAA">
              <w:rPr>
                <w:rFonts w:hAnsi="宋体"/>
                <w:sz w:val="21"/>
              </w:rPr>
              <w:t>[2]</w:t>
            </w:r>
            <w:r>
              <w:t xml:space="preserve"> </w:t>
            </w:r>
            <w:r w:rsidRPr="00DA0DAA">
              <w:rPr>
                <w:rFonts w:hAnsi="宋体" w:hint="eastAsia"/>
                <w:sz w:val="21"/>
              </w:rPr>
              <w:t>肖生苓等</w:t>
            </w:r>
            <w:r w:rsidRPr="00DA0DAA">
              <w:rPr>
                <w:rFonts w:hAnsi="宋体"/>
                <w:sz w:val="21"/>
              </w:rPr>
              <w:t>.</w:t>
            </w:r>
            <w:r w:rsidRPr="00DA0DAA">
              <w:rPr>
                <w:rFonts w:hAnsi="宋体" w:hint="eastAsia"/>
                <w:sz w:val="21"/>
              </w:rPr>
              <w:t>现代物流设施与设备</w:t>
            </w:r>
            <w:r w:rsidRPr="00DA0DAA">
              <w:rPr>
                <w:rFonts w:hAnsi="宋体"/>
                <w:sz w:val="21"/>
              </w:rPr>
              <w:t>[M]</w:t>
            </w:r>
            <w:r w:rsidRPr="00DA0DAA">
              <w:rPr>
                <w:rFonts w:hAnsi="宋体" w:hint="eastAsia"/>
                <w:sz w:val="21"/>
              </w:rPr>
              <w:t>，北京：科学出版社，</w:t>
            </w:r>
            <w:r w:rsidRPr="00DA0DAA">
              <w:rPr>
                <w:rFonts w:hAnsi="宋体"/>
                <w:sz w:val="21"/>
              </w:rPr>
              <w:t>2017</w:t>
            </w:r>
          </w:p>
          <w:p w:rsidR="009D306F" w:rsidRPr="00D63481" w:rsidRDefault="009D306F" w:rsidP="00D63481">
            <w:pPr>
              <w:pStyle w:val="2"/>
              <w:rPr>
                <w:rFonts w:hAnsi="宋体"/>
                <w:sz w:val="21"/>
              </w:rPr>
            </w:pPr>
            <w:r>
              <w:rPr>
                <w:rFonts w:hAnsi="宋体"/>
                <w:sz w:val="21"/>
              </w:rPr>
              <w:t>[3</w:t>
            </w:r>
            <w:r w:rsidRPr="00DA0DAA">
              <w:rPr>
                <w:rFonts w:hAnsi="宋体"/>
                <w:sz w:val="21"/>
              </w:rPr>
              <w:t>]</w:t>
            </w:r>
            <w:r>
              <w:rPr>
                <w:rFonts w:hAnsi="宋体"/>
                <w:sz w:val="21"/>
              </w:rPr>
              <w:t xml:space="preserve"> </w:t>
            </w:r>
            <w:r>
              <w:rPr>
                <w:rFonts w:hAnsi="宋体" w:hint="eastAsia"/>
                <w:sz w:val="21"/>
              </w:rPr>
              <w:t>马龙滨</w:t>
            </w:r>
            <w:r w:rsidRPr="008A1A68">
              <w:rPr>
                <w:rFonts w:hAnsi="宋体"/>
                <w:sz w:val="21"/>
              </w:rPr>
              <w:t xml:space="preserve">. </w:t>
            </w:r>
            <w:r w:rsidRPr="008A1A68">
              <w:rPr>
                <w:rFonts w:hAnsi="宋体" w:hint="eastAsia"/>
                <w:sz w:val="21"/>
              </w:rPr>
              <w:t>森林采伐机械与工具</w:t>
            </w:r>
            <w:r w:rsidRPr="00DA0DAA">
              <w:rPr>
                <w:rFonts w:hAnsi="宋体"/>
                <w:sz w:val="21"/>
              </w:rPr>
              <w:t>[M]</w:t>
            </w:r>
            <w:r w:rsidRPr="008A1A68">
              <w:rPr>
                <w:rFonts w:hAnsi="宋体"/>
                <w:sz w:val="21"/>
              </w:rPr>
              <w:t xml:space="preserve">. </w:t>
            </w:r>
            <w:r w:rsidRPr="008A1A68">
              <w:rPr>
                <w:rFonts w:hAnsi="宋体" w:hint="eastAsia"/>
                <w:sz w:val="21"/>
              </w:rPr>
              <w:t>北京：中国林业出版社</w:t>
            </w:r>
            <w:r w:rsidRPr="008A1A68">
              <w:rPr>
                <w:rFonts w:hAnsi="宋体"/>
                <w:sz w:val="21"/>
              </w:rPr>
              <w:t>, 1988</w:t>
            </w:r>
          </w:p>
        </w:tc>
      </w:tr>
    </w:tbl>
    <w:p w:rsidR="009D306F" w:rsidRDefault="009D306F" w:rsidP="00322217"/>
    <w:sectPr w:rsidR="009D306F"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6F5" w:rsidRDefault="001316F5" w:rsidP="00366AEF">
      <w:r>
        <w:separator/>
      </w:r>
    </w:p>
  </w:endnote>
  <w:endnote w:type="continuationSeparator" w:id="0">
    <w:p w:rsidR="001316F5" w:rsidRDefault="001316F5" w:rsidP="00366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6F5" w:rsidRDefault="001316F5" w:rsidP="00366AEF">
      <w:r>
        <w:separator/>
      </w:r>
    </w:p>
  </w:footnote>
  <w:footnote w:type="continuationSeparator" w:id="0">
    <w:p w:rsidR="001316F5" w:rsidRDefault="001316F5" w:rsidP="00366A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rPr>
        <w:rFonts w:cs="Times New Roman"/>
      </w:rPr>
    </w:lvl>
  </w:abstractNum>
  <w:abstractNum w:abstractNumId="1">
    <w:nsid w:val="00000004"/>
    <w:multiLevelType w:val="singleLevel"/>
    <w:tmpl w:val="00000004"/>
    <w:lvl w:ilvl="0">
      <w:start w:val="1"/>
      <w:numFmt w:val="decimal"/>
      <w:lvlText w:val="%1．"/>
      <w:lvlJc w:val="left"/>
      <w:pPr>
        <w:tabs>
          <w:tab w:val="num" w:pos="315"/>
        </w:tabs>
        <w:ind w:left="315" w:hanging="315"/>
      </w:pPr>
      <w:rPr>
        <w:rFonts w:cs="Times New Roman"/>
      </w:rPr>
    </w:lvl>
  </w:abstractNum>
  <w:abstractNum w:abstractNumId="2">
    <w:nsid w:val="00000009"/>
    <w:multiLevelType w:val="singleLevel"/>
    <w:tmpl w:val="00000009"/>
    <w:lvl w:ilvl="0">
      <w:start w:val="1"/>
      <w:numFmt w:val="decimal"/>
      <w:lvlText w:val="%1．"/>
      <w:lvlJc w:val="left"/>
      <w:pPr>
        <w:tabs>
          <w:tab w:val="num" w:pos="1395"/>
        </w:tabs>
        <w:ind w:left="1395" w:hanging="315"/>
      </w:pPr>
      <w:rPr>
        <w:rFonts w:cs="Times New Roman"/>
      </w:rPr>
    </w:lvl>
  </w:abstractNum>
  <w:abstractNum w:abstractNumId="3">
    <w:nsid w:val="0000000B"/>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4">
    <w:nsid w:val="0000000C"/>
    <w:multiLevelType w:val="singleLevel"/>
    <w:tmpl w:val="0000000C"/>
    <w:lvl w:ilvl="0">
      <w:start w:val="1"/>
      <w:numFmt w:val="japaneseCounting"/>
      <w:lvlText w:val="%1、"/>
      <w:lvlJc w:val="left"/>
      <w:pPr>
        <w:tabs>
          <w:tab w:val="num" w:pos="480"/>
        </w:tabs>
        <w:ind w:left="480" w:hanging="480"/>
      </w:pPr>
      <w:rPr>
        <w:rFonts w:cs="Times New Roman"/>
      </w:rPr>
    </w:lvl>
  </w:abstractNum>
  <w:abstractNum w:abstractNumId="5">
    <w:nsid w:val="0000000E"/>
    <w:multiLevelType w:val="multilevel"/>
    <w:tmpl w:val="0000000E"/>
    <w:lvl w:ilvl="0">
      <w:start w:val="4"/>
      <w:numFmt w:val="decimal"/>
      <w:lvlText w:val="%1."/>
      <w:lvlJc w:val="left"/>
      <w:pPr>
        <w:tabs>
          <w:tab w:val="num" w:pos="810"/>
        </w:tabs>
        <w:ind w:left="810" w:hanging="39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6">
    <w:nsid w:val="00000011"/>
    <w:multiLevelType w:val="singleLevel"/>
    <w:tmpl w:val="00000011"/>
    <w:lvl w:ilvl="0">
      <w:start w:val="1"/>
      <w:numFmt w:val="decimal"/>
      <w:lvlText w:val="%1．"/>
      <w:lvlJc w:val="left"/>
      <w:pPr>
        <w:tabs>
          <w:tab w:val="num" w:pos="315"/>
        </w:tabs>
        <w:ind w:left="315" w:hanging="315"/>
      </w:pPr>
      <w:rPr>
        <w:rFonts w:cs="Times New Roman"/>
      </w:rPr>
    </w:lvl>
  </w:abstractNum>
  <w:abstractNum w:abstractNumId="7">
    <w:nsid w:val="28A61E90"/>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8">
    <w:nsid w:val="3C0D0BBD"/>
    <w:multiLevelType w:val="hybridMultilevel"/>
    <w:tmpl w:val="F150484E"/>
    <w:lvl w:ilvl="0" w:tplc="2C5C104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1192B00"/>
    <w:multiLevelType w:val="hybridMultilevel"/>
    <w:tmpl w:val="0C8227F4"/>
    <w:lvl w:ilvl="0" w:tplc="3F2617B2">
      <w:start w:val="1"/>
      <w:numFmt w:val="japaneseCounting"/>
      <w:lvlText w:val="%1、"/>
      <w:lvlJc w:val="left"/>
      <w:pPr>
        <w:ind w:left="960" w:hanging="480"/>
      </w:pPr>
      <w:rPr>
        <w:rFonts w:cs="Times New Roman" w:hint="default"/>
      </w:rPr>
    </w:lvl>
    <w:lvl w:ilvl="1" w:tplc="3E6C0D8A">
      <w:start w:val="1"/>
      <w:numFmt w:val="decimal"/>
      <w:lvlText w:val="%2．"/>
      <w:lvlJc w:val="left"/>
      <w:pPr>
        <w:ind w:left="1260" w:hanging="360"/>
      </w:pPr>
      <w:rPr>
        <w:rFonts w:cs="Times New Roman" w:hint="default"/>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0">
    <w:nsid w:val="57301190"/>
    <w:multiLevelType w:val="hybridMultilevel"/>
    <w:tmpl w:val="611266AA"/>
    <w:lvl w:ilvl="0" w:tplc="8ADECB94">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9"/>
  </w:num>
  <w:num w:numId="9">
    <w:abstractNumId w:val="7"/>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7EDD"/>
    <w:rsid w:val="00014921"/>
    <w:rsid w:val="00020D67"/>
    <w:rsid w:val="00026679"/>
    <w:rsid w:val="00052BB9"/>
    <w:rsid w:val="00097FF9"/>
    <w:rsid w:val="000C0CF5"/>
    <w:rsid w:val="000E0456"/>
    <w:rsid w:val="000F0C6E"/>
    <w:rsid w:val="000F703A"/>
    <w:rsid w:val="001208A4"/>
    <w:rsid w:val="00125E46"/>
    <w:rsid w:val="001316F5"/>
    <w:rsid w:val="001B4BB8"/>
    <w:rsid w:val="001D7D15"/>
    <w:rsid w:val="00203219"/>
    <w:rsid w:val="00223CDF"/>
    <w:rsid w:val="00251D67"/>
    <w:rsid w:val="0027244A"/>
    <w:rsid w:val="00291BD9"/>
    <w:rsid w:val="002D4BF4"/>
    <w:rsid w:val="002E0E8D"/>
    <w:rsid w:val="002E2925"/>
    <w:rsid w:val="00317EDD"/>
    <w:rsid w:val="00321365"/>
    <w:rsid w:val="00322217"/>
    <w:rsid w:val="00366AEF"/>
    <w:rsid w:val="00367C35"/>
    <w:rsid w:val="00380B28"/>
    <w:rsid w:val="003831A3"/>
    <w:rsid w:val="003A6372"/>
    <w:rsid w:val="003A7409"/>
    <w:rsid w:val="003E0D81"/>
    <w:rsid w:val="003F1580"/>
    <w:rsid w:val="00513009"/>
    <w:rsid w:val="00516EBA"/>
    <w:rsid w:val="005222A2"/>
    <w:rsid w:val="005A0148"/>
    <w:rsid w:val="005B44B1"/>
    <w:rsid w:val="005C384F"/>
    <w:rsid w:val="0063773F"/>
    <w:rsid w:val="006378E5"/>
    <w:rsid w:val="00665D3F"/>
    <w:rsid w:val="006A4DED"/>
    <w:rsid w:val="006D2A3D"/>
    <w:rsid w:val="006F560C"/>
    <w:rsid w:val="007008D5"/>
    <w:rsid w:val="00716261"/>
    <w:rsid w:val="0072029B"/>
    <w:rsid w:val="00745C81"/>
    <w:rsid w:val="007F2D1A"/>
    <w:rsid w:val="007F38CD"/>
    <w:rsid w:val="00835D22"/>
    <w:rsid w:val="0085046A"/>
    <w:rsid w:val="0088061F"/>
    <w:rsid w:val="00883C77"/>
    <w:rsid w:val="008A1A68"/>
    <w:rsid w:val="008A4522"/>
    <w:rsid w:val="009252FC"/>
    <w:rsid w:val="009656C5"/>
    <w:rsid w:val="00967528"/>
    <w:rsid w:val="009736DA"/>
    <w:rsid w:val="009D306F"/>
    <w:rsid w:val="00A0012F"/>
    <w:rsid w:val="00A6088D"/>
    <w:rsid w:val="00A90B7A"/>
    <w:rsid w:val="00AB295B"/>
    <w:rsid w:val="00AE0D19"/>
    <w:rsid w:val="00B043AD"/>
    <w:rsid w:val="00B27FD9"/>
    <w:rsid w:val="00B50C61"/>
    <w:rsid w:val="00B6415D"/>
    <w:rsid w:val="00B760F8"/>
    <w:rsid w:val="00BA0CF1"/>
    <w:rsid w:val="00BE6FAB"/>
    <w:rsid w:val="00C01BC1"/>
    <w:rsid w:val="00C10F29"/>
    <w:rsid w:val="00C11165"/>
    <w:rsid w:val="00C16B0C"/>
    <w:rsid w:val="00C566E3"/>
    <w:rsid w:val="00C831F8"/>
    <w:rsid w:val="00CE0F51"/>
    <w:rsid w:val="00D63481"/>
    <w:rsid w:val="00DA0DAA"/>
    <w:rsid w:val="00DA6A9A"/>
    <w:rsid w:val="00DA73ED"/>
    <w:rsid w:val="00DA786B"/>
    <w:rsid w:val="00DF2F1A"/>
    <w:rsid w:val="00E72BBA"/>
    <w:rsid w:val="00E84D2E"/>
    <w:rsid w:val="00F51326"/>
    <w:rsid w:val="00F900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List Paragraph"/>
    <w:basedOn w:val="a"/>
    <w:uiPriority w:val="99"/>
    <w:qFormat/>
    <w:rsid w:val="002D4BF4"/>
    <w:pPr>
      <w:ind w:firstLineChars="200" w:firstLine="420"/>
    </w:pPr>
  </w:style>
  <w:style w:type="paragraph" w:styleId="a4">
    <w:name w:val="header"/>
    <w:basedOn w:val="a"/>
    <w:link w:val="Char"/>
    <w:uiPriority w:val="99"/>
    <w:rsid w:val="00366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366AEF"/>
    <w:rPr>
      <w:rFonts w:ascii="Times New Roman" w:hAnsi="Times New Roman" w:cs="Times New Roman"/>
      <w:sz w:val="18"/>
      <w:szCs w:val="18"/>
    </w:rPr>
  </w:style>
  <w:style w:type="paragraph" w:styleId="a5">
    <w:name w:val="footer"/>
    <w:basedOn w:val="a"/>
    <w:link w:val="Char0"/>
    <w:uiPriority w:val="99"/>
    <w:rsid w:val="00366AEF"/>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366AEF"/>
    <w:rPr>
      <w:rFonts w:ascii="Times New Roman" w:hAnsi="Times New Roman" w:cs="Times New Roman"/>
      <w:sz w:val="18"/>
      <w:szCs w:val="18"/>
    </w:rPr>
  </w:style>
  <w:style w:type="paragraph" w:customStyle="1" w:styleId="Char1">
    <w:name w:val="Char"/>
    <w:basedOn w:val="a"/>
    <w:uiPriority w:val="99"/>
    <w:rsid w:val="002E2925"/>
    <w:pPr>
      <w:tabs>
        <w:tab w:val="left" w:pos="360"/>
      </w:tabs>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280</Words>
  <Characters>1597</Characters>
  <Application>Microsoft Office Word</Application>
  <DocSecurity>0</DocSecurity>
  <Lines>13</Lines>
  <Paragraphs>3</Paragraphs>
  <ScaleCrop>false</ScaleCrop>
  <Company>MC SYSTEM</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xiaoshengling</cp:lastModifiedBy>
  <cp:revision>2</cp:revision>
  <dcterms:created xsi:type="dcterms:W3CDTF">2018-09-11T07:15:00Z</dcterms:created>
  <dcterms:modified xsi:type="dcterms:W3CDTF">2018-09-11T07:15:00Z</dcterms:modified>
</cp:coreProperties>
</file>